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2F1E235D" w:rsidR="006B690C" w:rsidRDefault="00E72798" w:rsidP="009C4658">
      <w:pPr>
        <w:tabs>
          <w:tab w:val="left" w:pos="6237"/>
        </w:tabs>
        <w:jc w:val="right"/>
      </w:pPr>
      <w:r>
        <w:t xml:space="preserve">juhataja </w:t>
      </w:r>
      <w:r w:rsidR="00054748" w:rsidRPr="00B24131">
        <w:t xml:space="preserve">käskkirjaga </w:t>
      </w:r>
      <w:r w:rsidR="00B4104B" w:rsidRPr="00B24131">
        <w:t>1-47</w:t>
      </w:r>
      <w:r w:rsidR="00C873D7">
        <w:t>.2787</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18E664EA"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D36F55" w:rsidRPr="00D36F55">
        <w:rPr>
          <w:bCs/>
        </w:rPr>
        <w:t>Adraku maaparandussüsteemi ja Vaidra tee rekonstrueerimine</w:t>
      </w:r>
      <w:r w:rsidR="00A901EA">
        <w:rPr>
          <w:bCs/>
        </w:rPr>
        <w:t>.</w:t>
      </w:r>
    </w:p>
    <w:p w14:paraId="4CE4C9BA" w14:textId="55C1F644"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2B78EC" w:rsidRPr="002B78EC">
        <w:rPr>
          <w:bCs/>
        </w:rPr>
        <w:t>262270</w:t>
      </w:r>
    </w:p>
    <w:p w14:paraId="21729C8F" w14:textId="53059CE6" w:rsidR="00A91140" w:rsidRPr="00293C40" w:rsidRDefault="00A91140">
      <w:pPr>
        <w:pStyle w:val="Loendilik"/>
        <w:numPr>
          <w:ilvl w:val="1"/>
          <w:numId w:val="3"/>
        </w:numPr>
        <w:ind w:left="567" w:hanging="567"/>
        <w:jc w:val="both"/>
      </w:pPr>
      <w:r w:rsidRPr="00C62AB9">
        <w:t>Klassifikatsioon</w:t>
      </w:r>
      <w:r w:rsidRPr="00293C40">
        <w:t xml:space="preserve">: </w:t>
      </w:r>
      <w:r w:rsidR="00DB67AA" w:rsidRPr="003534D1">
        <w:t>maaparandustööd 45112320-4</w:t>
      </w:r>
      <w:r w:rsidR="002B78EC">
        <w:t>;</w:t>
      </w:r>
      <w:r w:rsidR="00DD09E3">
        <w:t xml:space="preserve"> </w:t>
      </w:r>
      <w:r w:rsidR="00DD09E3" w:rsidRPr="00293C40">
        <w:t>teetööd 45233140-2</w:t>
      </w:r>
    </w:p>
    <w:p w14:paraId="44ECE8EC" w14:textId="2FBA3A8C" w:rsidR="000C4D34" w:rsidRDefault="000C4D34">
      <w:pPr>
        <w:pStyle w:val="Loendilik"/>
        <w:numPr>
          <w:ilvl w:val="1"/>
          <w:numId w:val="3"/>
        </w:numPr>
        <w:ind w:left="567" w:hanging="567"/>
        <w:jc w:val="both"/>
      </w:pPr>
      <w:r w:rsidRPr="00293C40">
        <w:t xml:space="preserve">Hankemenetluse liik: </w:t>
      </w:r>
      <w:r w:rsidR="00765B33">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77777777" w:rsidR="00664C0C" w:rsidRDefault="00664C0C" w:rsidP="00664C0C">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0D62D7CF" w14:textId="53003850" w:rsidR="006D76E7" w:rsidRPr="004203A7" w:rsidRDefault="00CD4BFE" w:rsidP="00115B70">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926E0D" w:rsidRPr="00CD4BFE">
        <w:rPr>
          <w:bCs/>
        </w:rPr>
        <w:t xml:space="preserve">Hanke eesmärgiks on </w:t>
      </w:r>
      <w:bookmarkStart w:id="0" w:name="_Hlk88828121"/>
      <w:r w:rsidR="00F957C8">
        <w:rPr>
          <w:bCs/>
        </w:rPr>
        <w:t xml:space="preserve">hankelepingu </w:t>
      </w:r>
      <w:r w:rsidR="00F957C8" w:rsidRPr="00115B70">
        <w:rPr>
          <w:bCs/>
        </w:rPr>
        <w:t>sõlmimine</w:t>
      </w:r>
      <w:r w:rsidR="00926E0D" w:rsidRPr="00115B70">
        <w:rPr>
          <w:bCs/>
        </w:rPr>
        <w:t xml:space="preserve"> </w:t>
      </w:r>
      <w:bookmarkStart w:id="1" w:name="_Hlk89071415"/>
      <w:bookmarkStart w:id="2" w:name="_Hlk89863742"/>
      <w:bookmarkStart w:id="3" w:name="_Hlk128038416"/>
      <w:bookmarkStart w:id="4" w:name="_Hlk115791916"/>
      <w:r w:rsidR="00D36F55">
        <w:rPr>
          <w:rFonts w:eastAsia="Calibri"/>
          <w:bCs/>
          <w:lang w:eastAsia="en-US"/>
        </w:rPr>
        <w:t>Adraku</w:t>
      </w:r>
      <w:r w:rsidR="00233438" w:rsidRPr="00115B70">
        <w:rPr>
          <w:rFonts w:eastAsia="Calibri"/>
          <w:bCs/>
          <w:lang w:eastAsia="en-US"/>
        </w:rPr>
        <w:t xml:space="preserve"> (</w:t>
      </w:r>
      <w:r w:rsidR="00622202">
        <w:rPr>
          <w:rFonts w:eastAsia="Calibri"/>
          <w:bCs/>
          <w:lang w:eastAsia="en-US"/>
        </w:rPr>
        <w:t>4</w:t>
      </w:r>
      <w:r w:rsidR="00A901EA">
        <w:rPr>
          <w:rFonts w:eastAsia="Calibri"/>
          <w:bCs/>
          <w:lang w:eastAsia="en-US"/>
        </w:rPr>
        <w:t>0,</w:t>
      </w:r>
      <w:r w:rsidR="00622202">
        <w:rPr>
          <w:rFonts w:eastAsia="Calibri"/>
          <w:bCs/>
          <w:lang w:eastAsia="en-US"/>
        </w:rPr>
        <w:t>2</w:t>
      </w:r>
      <w:r w:rsidR="00233438" w:rsidRPr="00115B70">
        <w:rPr>
          <w:rFonts w:eastAsia="Calibri"/>
          <w:bCs/>
          <w:lang w:eastAsia="en-US"/>
        </w:rPr>
        <w:t xml:space="preserve"> ha) maaparandussüsteemi</w:t>
      </w:r>
      <w:r w:rsidR="00C2442C" w:rsidRPr="00115B70">
        <w:rPr>
          <w:rFonts w:eastAsia="Calibri"/>
          <w:bCs/>
          <w:lang w:eastAsia="en-US"/>
        </w:rPr>
        <w:t xml:space="preserve"> </w:t>
      </w:r>
      <w:bookmarkStart w:id="5" w:name="_Hlk115706967"/>
      <w:r w:rsidR="0072069B">
        <w:rPr>
          <w:rFonts w:eastAsia="Calibri"/>
          <w:bCs/>
          <w:lang w:eastAsia="en-US"/>
        </w:rPr>
        <w:t>ja Vaidra tee (0,383 km)</w:t>
      </w:r>
      <w:r w:rsidR="00233438" w:rsidRPr="00115B70">
        <w:rPr>
          <w:rFonts w:eastAsia="Calibri"/>
          <w:bCs/>
          <w:lang w:eastAsia="en-US"/>
        </w:rPr>
        <w:t>,</w:t>
      </w:r>
      <w:r w:rsidR="004D60C9" w:rsidRPr="00115B70">
        <w:rPr>
          <w:rFonts w:eastAsia="Calibri"/>
          <w:bCs/>
          <w:lang w:eastAsia="en-US"/>
        </w:rPr>
        <w:t xml:space="preserve"> </w:t>
      </w:r>
      <w:bookmarkEnd w:id="5"/>
      <w:r w:rsidR="00CF1968" w:rsidRPr="00115B70">
        <w:rPr>
          <w:bCs/>
        </w:rPr>
        <w:t>mis asu</w:t>
      </w:r>
      <w:r w:rsidR="00E140E6">
        <w:rPr>
          <w:bCs/>
        </w:rPr>
        <w:t>vad</w:t>
      </w:r>
      <w:r w:rsidR="00CF1968" w:rsidRPr="00115B70">
        <w:rPr>
          <w:bCs/>
        </w:rPr>
        <w:t xml:space="preserve"> </w:t>
      </w:r>
      <w:bookmarkEnd w:id="0"/>
      <w:bookmarkEnd w:id="1"/>
      <w:r w:rsidR="006E1178">
        <w:rPr>
          <w:bCs/>
        </w:rPr>
        <w:t>Jõgeva</w:t>
      </w:r>
      <w:r w:rsidR="009C3FC0" w:rsidRPr="00115B70">
        <w:rPr>
          <w:bCs/>
        </w:rPr>
        <w:t xml:space="preserve"> maakonnas, </w:t>
      </w:r>
      <w:bookmarkEnd w:id="2"/>
      <w:r w:rsidR="006E1178">
        <w:rPr>
          <w:bCs/>
        </w:rPr>
        <w:t>Mustvee</w:t>
      </w:r>
      <w:r w:rsidR="00115B70" w:rsidRPr="00115B70">
        <w:rPr>
          <w:bCs/>
        </w:rPr>
        <w:t xml:space="preserve"> vallas, </w:t>
      </w:r>
      <w:r w:rsidR="006E1178">
        <w:rPr>
          <w:bCs/>
        </w:rPr>
        <w:t>Adraku</w:t>
      </w:r>
      <w:r w:rsidR="00D01A3D">
        <w:rPr>
          <w:bCs/>
        </w:rPr>
        <w:t xml:space="preserve"> </w:t>
      </w:r>
      <w:r w:rsidR="00C2442C" w:rsidRPr="00115B70">
        <w:rPr>
          <w:bCs/>
        </w:rPr>
        <w:t>külas</w:t>
      </w:r>
      <w:bookmarkEnd w:id="3"/>
      <w:r w:rsidR="001B2AF2">
        <w:rPr>
          <w:bCs/>
        </w:rPr>
        <w:t>,</w:t>
      </w:r>
      <w:r w:rsidR="00AE2756" w:rsidRPr="00115B70">
        <w:rPr>
          <w:bCs/>
        </w:rPr>
        <w:t xml:space="preserve"> </w:t>
      </w:r>
      <w:bookmarkEnd w:id="4"/>
      <w:r w:rsidR="00E42830">
        <w:rPr>
          <w:bCs/>
        </w:rPr>
        <w:t>re</w:t>
      </w:r>
      <w:r w:rsidR="00F71A86">
        <w:rPr>
          <w:bCs/>
        </w:rPr>
        <w:t xml:space="preserve">konstrueerimistööde </w:t>
      </w:r>
      <w:r w:rsidR="00926E0D" w:rsidRPr="00CD4BFE">
        <w:rPr>
          <w:bCs/>
        </w:rPr>
        <w:t>teostamiseks</w:t>
      </w:r>
      <w:r w:rsidR="00002EA7" w:rsidRPr="00CD4BFE">
        <w:rPr>
          <w:bCs/>
        </w:rPr>
        <w:t>.</w:t>
      </w:r>
      <w:r w:rsidR="0063724A" w:rsidRPr="009E3400">
        <w:t xml:space="preserve"> </w:t>
      </w:r>
      <w:r w:rsidR="00BB69A4" w:rsidRPr="00CD4BFE">
        <w:rPr>
          <w:rFonts w:ascii="Times-Roman" w:hAnsi="Times-Roman" w:cs="Times-Roman"/>
          <w:lang w:eastAsia="et-EE"/>
        </w:rPr>
        <w:t xml:space="preserve">Täpsem </w:t>
      </w:r>
      <w:r w:rsidR="00CE0E45" w:rsidRPr="00CD4BFE">
        <w:rPr>
          <w:rFonts w:ascii="Times-Roman" w:hAnsi="Times-Roman" w:cs="Times-Roman"/>
          <w:lang w:eastAsia="et-EE"/>
        </w:rPr>
        <w:t xml:space="preserve">tööde </w:t>
      </w:r>
      <w:r w:rsidR="00BB69A4" w:rsidRPr="00CD4BFE">
        <w:rPr>
          <w:rFonts w:ascii="Times-Roman" w:hAnsi="Times-Roman" w:cs="Times-Roman"/>
          <w:lang w:eastAsia="et-EE"/>
        </w:rPr>
        <w:t xml:space="preserve">tehniline kirjeldus </w:t>
      </w:r>
      <w:r w:rsidR="00CE0E45" w:rsidRPr="00CD4BFE">
        <w:rPr>
          <w:rFonts w:ascii="Times-Roman" w:hAnsi="Times-Roman" w:cs="Times-Roman"/>
          <w:lang w:eastAsia="et-EE"/>
        </w:rPr>
        <w:t xml:space="preserve">on esitatud </w:t>
      </w:r>
      <w:r w:rsidR="00BB69A4" w:rsidRPr="00CD4BFE">
        <w:rPr>
          <w:rFonts w:ascii="Times-Roman" w:hAnsi="Times-Roman" w:cs="Times-Roman"/>
          <w:lang w:eastAsia="et-EE"/>
        </w:rPr>
        <w:t>hankedokumen</w:t>
      </w:r>
      <w:r w:rsidR="00BC2197" w:rsidRPr="00CD4BFE">
        <w:rPr>
          <w:rFonts w:ascii="Times-Roman" w:hAnsi="Times-Roman" w:cs="Times-Roman"/>
          <w:lang w:eastAsia="et-EE"/>
        </w:rPr>
        <w:t>di punktis 6.</w:t>
      </w:r>
    </w:p>
    <w:p w14:paraId="23FDDB05" w14:textId="77777777" w:rsidR="00BB69A4" w:rsidRDefault="00BB69A4" w:rsidP="0065600C">
      <w:pPr>
        <w:jc w:val="both"/>
        <w:rPr>
          <w:rFonts w:ascii="TimesNewRomanPSMT" w:hAnsi="TimesNewRomanPSMT" w:cs="TimesNewRomanPSMT"/>
          <w:lang w:eastAsia="et-EE"/>
        </w:rPr>
      </w:pPr>
    </w:p>
    <w:p w14:paraId="5CC818D8" w14:textId="6CD29C23" w:rsidR="00CD4BFE" w:rsidRDefault="00CD4BFE" w:rsidP="00E57D2F">
      <w:pPr>
        <w:tabs>
          <w:tab w:val="left" w:pos="567"/>
          <w:tab w:val="left" w:pos="709"/>
        </w:tabs>
        <w:jc w:val="both"/>
        <w:rPr>
          <w:color w:val="000000"/>
        </w:rPr>
      </w:pPr>
      <w:r>
        <w:rPr>
          <w:color w:val="000000"/>
        </w:rPr>
        <w:lastRenderedPageBreak/>
        <w:t>4.2.</w:t>
      </w:r>
      <w:r>
        <w:rPr>
          <w:color w:val="000000"/>
        </w:rPr>
        <w:tab/>
      </w:r>
      <w:r w:rsidR="00BB69A4" w:rsidRPr="00BB69A4">
        <w:rPr>
          <w:color w:val="000000"/>
        </w:rPr>
        <w:t xml:space="preserve">Töö </w:t>
      </w:r>
      <w:r w:rsidR="00926E0D">
        <w:rPr>
          <w:color w:val="000000"/>
        </w:rPr>
        <w:t xml:space="preserve">tehniliseks </w:t>
      </w:r>
      <w:r w:rsidR="00BB69A4" w:rsidRPr="00BB69A4">
        <w:rPr>
          <w:color w:val="000000"/>
        </w:rPr>
        <w:t xml:space="preserve">aluseks </w:t>
      </w:r>
      <w:r w:rsidR="00BB69A4" w:rsidRPr="00327C85">
        <w:rPr>
          <w:color w:val="000000"/>
        </w:rPr>
        <w:t xml:space="preserve">on </w:t>
      </w:r>
      <w:bookmarkStart w:id="6" w:name="_Hlk115705086"/>
      <w:r w:rsidR="006E1178">
        <w:rPr>
          <w:b/>
          <w:bCs/>
        </w:rPr>
        <w:t>Mets ja Keskkond</w:t>
      </w:r>
      <w:r w:rsidR="00DD09E3">
        <w:rPr>
          <w:b/>
          <w:bCs/>
        </w:rPr>
        <w:t xml:space="preserve"> OÜ</w:t>
      </w:r>
      <w:r w:rsidR="0015262E" w:rsidRPr="00230643">
        <w:t xml:space="preserve"> poolt koostatud „</w:t>
      </w:r>
      <w:r w:rsidR="006E1178">
        <w:rPr>
          <w:bCs/>
        </w:rPr>
        <w:t xml:space="preserve">Adraku </w:t>
      </w:r>
      <w:r w:rsidR="00243580">
        <w:rPr>
          <w:bCs/>
        </w:rPr>
        <w:t>maaparandusehitiste</w:t>
      </w:r>
      <w:r w:rsidR="00946F79">
        <w:rPr>
          <w:bCs/>
        </w:rPr>
        <w:t xml:space="preserve"> </w:t>
      </w:r>
      <w:r w:rsidR="00655430">
        <w:rPr>
          <w:bCs/>
        </w:rPr>
        <w:t>rekonstrueerimi</w:t>
      </w:r>
      <w:r w:rsidR="00243580">
        <w:rPr>
          <w:bCs/>
        </w:rPr>
        <w:t>s</w:t>
      </w:r>
      <w:r w:rsidR="00655430">
        <w:rPr>
          <w:bCs/>
        </w:rPr>
        <w:t>e</w:t>
      </w:r>
      <w:r w:rsidR="00D01A3D">
        <w:rPr>
          <w:bCs/>
        </w:rPr>
        <w:t xml:space="preserve"> </w:t>
      </w:r>
      <w:r w:rsidR="0015262E">
        <w:rPr>
          <w:bCs/>
        </w:rPr>
        <w:t>projekt</w:t>
      </w:r>
      <w:r w:rsidR="0015262E" w:rsidRPr="00230643">
        <w:t>“</w:t>
      </w:r>
      <w:bookmarkEnd w:id="6"/>
      <w:r w:rsidR="00AE2756">
        <w:rPr>
          <w:color w:val="000000"/>
        </w:rPr>
        <w:t xml:space="preserve"> </w:t>
      </w:r>
      <w:r w:rsidR="00BB69A4">
        <w:rPr>
          <w:color w:val="000000"/>
        </w:rPr>
        <w:t xml:space="preserve">(Lisa 4 – </w:t>
      </w:r>
      <w:r w:rsidR="001D1791">
        <w:rPr>
          <w:color w:val="000000"/>
        </w:rPr>
        <w:t>P</w:t>
      </w:r>
      <w:r w:rsidR="00BB69A4">
        <w:rPr>
          <w:color w:val="000000"/>
        </w:rPr>
        <w:t>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B80A6E8" w:rsidR="00211846" w:rsidRPr="000C5874" w:rsidRDefault="00211846" w:rsidP="00CD4BFE">
      <w:pPr>
        <w:tabs>
          <w:tab w:val="left" w:pos="567"/>
          <w:tab w:val="left" w:pos="709"/>
        </w:tabs>
        <w:jc w:val="both"/>
        <w:rPr>
          <w:bCs/>
        </w:rPr>
      </w:pPr>
      <w:r w:rsidRPr="001F0F11">
        <w:t>Objektiga on võimalik tutvuda:</w:t>
      </w:r>
      <w:r>
        <w:t xml:space="preserve"> </w:t>
      </w:r>
      <w:r w:rsidRPr="001F0F11">
        <w:t xml:space="preserve">metsaparandaja </w:t>
      </w:r>
      <w:r w:rsidR="00D30818" w:rsidRPr="001C6FFC">
        <w:t xml:space="preserve">Maie Rummel, tel: 514 0460; e-post </w:t>
      </w:r>
      <w:hyperlink r:id="rId9" w:history="1">
        <w:r w:rsidR="00D30818" w:rsidRPr="001C6FFC">
          <w:rPr>
            <w:rStyle w:val="Hperlink"/>
          </w:rPr>
          <w:t>maie.rummel@rmk.ee</w:t>
        </w:r>
      </w:hyperlink>
      <w:r w:rsidR="00FD219B">
        <w:t>.</w:t>
      </w:r>
      <w:r w:rsidR="000C5874" w:rsidRPr="000C5874">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1A879500" w14:textId="64505119" w:rsidR="00CD4BFE"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78440C10" w14:textId="658FB5CD" w:rsidR="00790542" w:rsidRDefault="00790542" w:rsidP="00924A00">
      <w:pPr>
        <w:tabs>
          <w:tab w:val="left" w:pos="567"/>
          <w:tab w:val="left" w:pos="709"/>
        </w:tabs>
        <w:jc w:val="both"/>
      </w:pPr>
    </w:p>
    <w:p w14:paraId="6995200F" w14:textId="5CB2AE89" w:rsidR="00907E2A" w:rsidRDefault="00CD4BFE" w:rsidP="00CD4BFE">
      <w:pPr>
        <w:tabs>
          <w:tab w:val="left" w:pos="567"/>
          <w:tab w:val="right" w:pos="9071"/>
        </w:tabs>
        <w:jc w:val="both"/>
      </w:pPr>
      <w:r>
        <w:t>4.</w:t>
      </w:r>
      <w:r w:rsidR="00946F79">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6F9ECB03" w:rsidR="00CD4BFE" w:rsidRDefault="00CD4BFE" w:rsidP="00CD4BFE">
      <w:pPr>
        <w:tabs>
          <w:tab w:val="left" w:pos="567"/>
        </w:tabs>
        <w:jc w:val="both"/>
      </w:pPr>
      <w:r>
        <w:t>4.</w:t>
      </w:r>
      <w:r w:rsidR="00946F79">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56C6B889" w14:textId="77777777" w:rsidR="000D7CFB" w:rsidRDefault="00664C0C" w:rsidP="00664C0C">
      <w:pPr>
        <w:jc w:val="both"/>
      </w:pPr>
      <w:r>
        <w:t xml:space="preserve">5.1. </w:t>
      </w:r>
      <w:r w:rsidR="00465B96" w:rsidRPr="00465B96">
        <w:t>Pakkuja peab esitama RHS § 90 ko</w:t>
      </w:r>
      <w:r w:rsidR="009C5E36">
        <w:t xml:space="preserve">hase pakkumuse </w:t>
      </w:r>
      <w:r w:rsidR="009C5E36" w:rsidRPr="000D7CFB">
        <w:rPr>
          <w:b/>
          <w:bCs/>
        </w:rPr>
        <w:t xml:space="preserve">tagatise summas </w:t>
      </w:r>
      <w:r w:rsidR="000D7CFB" w:rsidRPr="000D7CFB">
        <w:rPr>
          <w:b/>
          <w:bCs/>
        </w:rPr>
        <w:t>5</w:t>
      </w:r>
      <w:r w:rsidR="00465B96" w:rsidRPr="000D7CFB">
        <w:rPr>
          <w:b/>
          <w:bCs/>
        </w:rPr>
        <w:t>00 EUR</w:t>
      </w:r>
      <w:r w:rsidR="00465B96" w:rsidRPr="00465B96">
        <w:t xml:space="preserve">, kas: </w:t>
      </w:r>
    </w:p>
    <w:p w14:paraId="75653262" w14:textId="20A23BEF"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243580" w:rsidRPr="00243580">
        <w:rPr>
          <w:bCs/>
          <w:i/>
        </w:rPr>
        <w:t>Adraku maaparandussüsteemi ja Vaidra tee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56E226C" w14:textId="3A5DEC3B" w:rsidR="00FA5CF5" w:rsidRPr="00ED233B" w:rsidRDefault="00D30818" w:rsidP="00820F6F">
      <w:pPr>
        <w:suppressAutoHyphens w:val="0"/>
        <w:autoSpaceDE w:val="0"/>
        <w:autoSpaceDN w:val="0"/>
        <w:adjustRightInd w:val="0"/>
        <w:jc w:val="both"/>
        <w:rPr>
          <w:rFonts w:eastAsia="Calibri"/>
          <w:bCs/>
          <w:lang w:eastAsia="en-US"/>
        </w:rPr>
      </w:pPr>
      <w:r w:rsidRPr="00ED233B">
        <w:rPr>
          <w:rFonts w:eastAsia="Calibri"/>
          <w:bCs/>
          <w:lang w:eastAsia="en-US"/>
        </w:rPr>
        <w:t>Adraku (40,2 ha) maaparandussüsteem ja Vaidra tee (0,383 km) asu</w:t>
      </w:r>
      <w:r w:rsidR="000D7CFB">
        <w:rPr>
          <w:rFonts w:eastAsia="Calibri"/>
          <w:bCs/>
          <w:lang w:eastAsia="en-US"/>
        </w:rPr>
        <w:t>vad</w:t>
      </w:r>
      <w:r w:rsidRPr="00ED233B">
        <w:rPr>
          <w:rFonts w:eastAsia="Calibri"/>
          <w:bCs/>
          <w:lang w:eastAsia="en-US"/>
        </w:rPr>
        <w:t xml:space="preserve"> Jõgeva maakonnas, Mustvee vallas, Adraku külas</w:t>
      </w:r>
      <w:r w:rsidR="00ED233B" w:rsidRPr="00ED233B">
        <w:t xml:space="preserve"> </w:t>
      </w:r>
      <w:r w:rsidR="00ED233B" w:rsidRPr="00ED233B">
        <w:rPr>
          <w:rFonts w:eastAsia="Calibri"/>
          <w:bCs/>
          <w:lang w:eastAsia="en-US"/>
        </w:rPr>
        <w:t>RMK hallatava maa katastriüksusel 16401:001:0195</w:t>
      </w:r>
      <w:r w:rsidR="00D40D58" w:rsidRPr="00ED233B">
        <w:rPr>
          <w:rFonts w:eastAsia="Calibri"/>
          <w:bCs/>
          <w:lang w:eastAsia="en-US"/>
        </w:rPr>
        <w:t>.</w:t>
      </w:r>
    </w:p>
    <w:p w14:paraId="4D3850CF" w14:textId="2548C19D" w:rsidR="007C35FE" w:rsidRPr="005D2EFB" w:rsidRDefault="003043F7" w:rsidP="0083030C">
      <w:pPr>
        <w:suppressAutoHyphens w:val="0"/>
        <w:autoSpaceDE w:val="0"/>
        <w:autoSpaceDN w:val="0"/>
        <w:adjustRightInd w:val="0"/>
        <w:jc w:val="both"/>
        <w:rPr>
          <w:bCs/>
          <w:highlight w:val="yellow"/>
        </w:rPr>
      </w:pPr>
      <w:r w:rsidRPr="003043F7">
        <w:rPr>
          <w:bCs/>
        </w:rPr>
        <w:t>Juurdepääs objektile on tagatud lääne suunast objekti piiriks oleva Rakvere-Luige tee (tee nr. 21) kaudu.</w:t>
      </w:r>
    </w:p>
    <w:p w14:paraId="31E52701" w14:textId="48F3D4D2" w:rsidR="005A12C0" w:rsidRPr="006D7E15" w:rsidRDefault="00507251" w:rsidP="0083030C">
      <w:pPr>
        <w:suppressAutoHyphens w:val="0"/>
        <w:autoSpaceDE w:val="0"/>
        <w:autoSpaceDN w:val="0"/>
        <w:adjustRightInd w:val="0"/>
        <w:jc w:val="both"/>
        <w:rPr>
          <w:lang w:eastAsia="et-EE"/>
        </w:rPr>
      </w:pPr>
      <w:r w:rsidRPr="003043F7">
        <w:rPr>
          <w:lang w:eastAsia="et-EE"/>
        </w:rPr>
        <w:t xml:space="preserve">Vajalikud raietööd on RMK poolt </w:t>
      </w:r>
      <w:r w:rsidR="000E129C" w:rsidRPr="003043F7">
        <w:rPr>
          <w:lang w:eastAsia="et-EE"/>
        </w:rPr>
        <w:t xml:space="preserve">lepingu sõlmimise ajaks enamuses osas </w:t>
      </w:r>
      <w:r w:rsidRPr="003043F7">
        <w:rPr>
          <w:lang w:eastAsia="et-EE"/>
        </w:rPr>
        <w:t>tehtud</w:t>
      </w:r>
      <w:r w:rsidR="00D40D58" w:rsidRPr="003043F7">
        <w:rPr>
          <w:lang w:eastAsia="et-EE"/>
        </w:rPr>
        <w:t>.</w:t>
      </w:r>
      <w:r w:rsidR="0028711C" w:rsidRPr="003043F7">
        <w:rPr>
          <w:lang w:eastAsia="et-EE"/>
        </w:rPr>
        <w:t xml:space="preserve"> </w:t>
      </w:r>
      <w:r w:rsidR="001049B5" w:rsidRPr="003043F7">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w:t>
      </w:r>
      <w:r w:rsidR="001049B5" w:rsidRPr="006D7E15">
        <w:rPr>
          <w:lang w:eastAsia="et-EE"/>
        </w:rPr>
        <w:t xml:space="preserve">vaheladudesse ja see tasustatakse vastavalt pakkumises toodud raie ja kokkuveo hinnale. </w:t>
      </w:r>
      <w:r w:rsidR="00444EBB" w:rsidRPr="006D7E15">
        <w:rPr>
          <w:lang w:eastAsia="et-EE"/>
        </w:rPr>
        <w:t xml:space="preserve"> </w:t>
      </w:r>
    </w:p>
    <w:p w14:paraId="3F162582" w14:textId="57E6F2CD" w:rsidR="007F44C5" w:rsidRPr="006D7E15" w:rsidRDefault="009166AD" w:rsidP="00BC03AC">
      <w:pPr>
        <w:suppressAutoHyphens w:val="0"/>
        <w:autoSpaceDE w:val="0"/>
        <w:autoSpaceDN w:val="0"/>
        <w:adjustRightInd w:val="0"/>
        <w:jc w:val="both"/>
        <w:rPr>
          <w:bCs/>
        </w:rPr>
      </w:pPr>
      <w:r w:rsidRPr="006D7E15">
        <w:rPr>
          <w:bCs/>
        </w:rPr>
        <w:t>Edasi tuleb teostada kändude juurimine</w:t>
      </w:r>
      <w:r w:rsidR="00444EBB" w:rsidRPr="006D7E15">
        <w:rPr>
          <w:bCs/>
        </w:rPr>
        <w:t xml:space="preserve"> </w:t>
      </w:r>
      <w:r w:rsidR="00214D62" w:rsidRPr="006D7E15">
        <w:rPr>
          <w:bCs/>
        </w:rPr>
        <w:t>(</w:t>
      </w:r>
      <w:r w:rsidR="00E60320" w:rsidRPr="006D7E15">
        <w:rPr>
          <w:bCs/>
        </w:rPr>
        <w:t>2,82</w:t>
      </w:r>
      <w:r w:rsidR="00214D62" w:rsidRPr="006D7E15">
        <w:rPr>
          <w:bCs/>
        </w:rPr>
        <w:t xml:space="preserve"> ha)</w:t>
      </w:r>
      <w:r w:rsidR="00040158" w:rsidRPr="006D7E15">
        <w:rPr>
          <w:bCs/>
        </w:rPr>
        <w:t xml:space="preserve">. </w:t>
      </w:r>
      <w:r w:rsidR="007733AF" w:rsidRPr="006D7E15">
        <w:rPr>
          <w:bCs/>
        </w:rPr>
        <w:t xml:space="preserve">Kännud juuritakse kogu trasside ulatuses sealt, kus kasvab tihe võsa ja peenmets ning mets. </w:t>
      </w:r>
      <w:r w:rsidR="00D34133" w:rsidRPr="006D7E15">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6D7E15">
        <w:rPr>
          <w:bCs/>
        </w:rPr>
        <w:t>Juuritud känn</w:t>
      </w:r>
      <w:r w:rsidR="00330E2F" w:rsidRPr="006D7E15">
        <w:rPr>
          <w:bCs/>
        </w:rPr>
        <w:t>ud ja väljatulnud kivid</w:t>
      </w:r>
      <w:r w:rsidR="00BC2995" w:rsidRPr="006D7E15">
        <w:rPr>
          <w:bCs/>
        </w:rPr>
        <w:t xml:space="preserve"> </w:t>
      </w:r>
      <w:r w:rsidR="00330E2F" w:rsidRPr="006D7E15">
        <w:rPr>
          <w:bCs/>
        </w:rPr>
        <w:t>tuleb paigutada trassi äärde nii, et ei tekiks katkematut valli, vahe tuleb jätta iga 25m tagant.</w:t>
      </w:r>
      <w:r w:rsidR="00CA6293" w:rsidRPr="006D7E15">
        <w:rPr>
          <w:bCs/>
        </w:rPr>
        <w:t xml:space="preserve"> Sette võib paigutada ka olemasoleva mulde taha, kuid see peab jääma sellest madalamale. </w:t>
      </w:r>
      <w:r w:rsidR="00BC03AC" w:rsidRPr="006D7E15">
        <w:rPr>
          <w:bCs/>
        </w:rPr>
        <w:t>Kraavitrasside mulded tuleb tasandada siledaks, liiklust võimaldavaks muldeks.</w:t>
      </w:r>
      <w:r w:rsidRPr="006D7E15">
        <w:rPr>
          <w:bCs/>
        </w:rPr>
        <w:t xml:space="preserve"> Kivide, kändude ja puidu asetamine kraavide mulletesse on keelatud. </w:t>
      </w:r>
      <w:r w:rsidR="00D34133" w:rsidRPr="006D7E15">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6D7E15">
        <w:rPr>
          <w:bCs/>
        </w:rPr>
        <w:t>Kraavi teepoolsed perved peavad olema töödeldud tasemel, mis võimaldab mehhaniseeritud hooldust.</w:t>
      </w:r>
      <w:r w:rsidR="000B70FA" w:rsidRPr="006D7E15">
        <w:t xml:space="preserve"> </w:t>
      </w:r>
    </w:p>
    <w:p w14:paraId="432CE1EC" w14:textId="3C32EC52" w:rsidR="00740F96" w:rsidRPr="00D83BD0" w:rsidRDefault="006D7E15" w:rsidP="002D0DBE">
      <w:pPr>
        <w:suppressAutoHyphens w:val="0"/>
        <w:autoSpaceDE w:val="0"/>
        <w:autoSpaceDN w:val="0"/>
        <w:adjustRightInd w:val="0"/>
        <w:jc w:val="both"/>
        <w:rPr>
          <w:bCs/>
        </w:rPr>
      </w:pPr>
      <w:bookmarkStart w:id="7" w:name="_Hlk95313061"/>
      <w:r w:rsidRPr="00D83BD0">
        <w:rPr>
          <w:rFonts w:eastAsia="Calibri"/>
          <w:bCs/>
          <w:lang w:eastAsia="en-US"/>
        </w:rPr>
        <w:t>Adraku</w:t>
      </w:r>
      <w:r w:rsidR="00B74B20" w:rsidRPr="00D83BD0">
        <w:rPr>
          <w:bCs/>
        </w:rPr>
        <w:t xml:space="preserve"> </w:t>
      </w:r>
      <w:bookmarkEnd w:id="7"/>
      <w:r w:rsidR="00740F96" w:rsidRPr="00D83BD0">
        <w:rPr>
          <w:bCs/>
        </w:rPr>
        <w:t xml:space="preserve">maaparandussüsteemi kraavide vooluvees liikuva sette kinni püüdmiseks rajatakse  settebassein: </w:t>
      </w:r>
      <w:r w:rsidR="003F50A3" w:rsidRPr="00D83BD0">
        <w:rPr>
          <w:bCs/>
        </w:rPr>
        <w:t>Ristküliku kujuline settebassein SB1</w:t>
      </w:r>
      <w:r w:rsidR="00740F96" w:rsidRPr="00D83BD0">
        <w:rPr>
          <w:bCs/>
        </w:rPr>
        <w:t xml:space="preserve"> ehitatakse </w:t>
      </w:r>
      <w:r w:rsidR="002D0DBE" w:rsidRPr="00D83BD0">
        <w:rPr>
          <w:bCs/>
        </w:rPr>
        <w:t xml:space="preserve">kuivenduskraavi </w:t>
      </w:r>
      <w:r w:rsidR="006A1693" w:rsidRPr="00D83BD0">
        <w:rPr>
          <w:bCs/>
        </w:rPr>
        <w:t>1-6</w:t>
      </w:r>
      <w:r w:rsidR="00D83BD0" w:rsidRPr="00D83BD0">
        <w:rPr>
          <w:bCs/>
        </w:rPr>
        <w:t xml:space="preserve"> enne </w:t>
      </w:r>
      <w:r w:rsidR="002D0DBE" w:rsidRPr="00D83BD0">
        <w:rPr>
          <w:bCs/>
        </w:rPr>
        <w:t xml:space="preserve"> </w:t>
      </w:r>
      <w:r w:rsidR="00D83BD0" w:rsidRPr="00D83BD0">
        <w:rPr>
          <w:bCs/>
        </w:rPr>
        <w:t>kraavi suubumist Piilsi jõkke</w:t>
      </w:r>
      <w:r w:rsidR="002D0DBE" w:rsidRPr="00D83BD0">
        <w:rPr>
          <w:bCs/>
        </w:rPr>
        <w:t>.</w:t>
      </w:r>
      <w:r w:rsidR="00740F96" w:rsidRPr="00D83BD0">
        <w:rPr>
          <w:bCs/>
        </w:rPr>
        <w:t xml:space="preserve"> Ehitustööde ajal on ette nähtud settebasseinide puhastamine settest vähemalt 2 korda. Settebasseinide puhastamine ehituse kui ka ekspluatatsiooni käigus tuleb läbi viia vegetatsiooniperioodil, minimaalse vooluhulga ajal, vältides sellega väljatõstetava sette </w:t>
      </w:r>
      <w:r w:rsidR="00740F96" w:rsidRPr="00D83BD0">
        <w:rPr>
          <w:bCs/>
        </w:rPr>
        <w:lastRenderedPageBreak/>
        <w:t xml:space="preserve">kandumist tööde teostamise ajal allavoolu. Settest puhastamise käigus peaks ekspluatatsioonil vältima nõlvade töötlemist. </w:t>
      </w:r>
    </w:p>
    <w:p w14:paraId="3FE4CB98" w14:textId="3D3CB7CB" w:rsidR="00C07A46" w:rsidRPr="004B400D" w:rsidRDefault="00C07A46" w:rsidP="000362E2">
      <w:pPr>
        <w:suppressAutoHyphens w:val="0"/>
        <w:autoSpaceDE w:val="0"/>
        <w:autoSpaceDN w:val="0"/>
        <w:adjustRightInd w:val="0"/>
        <w:jc w:val="both"/>
        <w:rPr>
          <w:bCs/>
        </w:rPr>
      </w:pPr>
      <w:r w:rsidRPr="004B400D">
        <w:rPr>
          <w:bCs/>
        </w:rPr>
        <w:t>Enne kraavide setetest puhastamist tuleb lammutada koprapais</w:t>
      </w:r>
      <w:r w:rsidR="00E93836" w:rsidRPr="004B400D">
        <w:rPr>
          <w:bCs/>
        </w:rPr>
        <w:t>ud</w:t>
      </w:r>
      <w:r w:rsidR="001F3929" w:rsidRPr="004B400D">
        <w:rPr>
          <w:bCs/>
        </w:rPr>
        <w:t xml:space="preserve"> (</w:t>
      </w:r>
      <w:r w:rsidR="00D83BD0" w:rsidRPr="004B400D">
        <w:rPr>
          <w:bCs/>
        </w:rPr>
        <w:t>4</w:t>
      </w:r>
      <w:r w:rsidR="00E93836" w:rsidRPr="004B400D">
        <w:rPr>
          <w:bCs/>
        </w:rPr>
        <w:t>tk</w:t>
      </w:r>
      <w:r w:rsidR="001F3929" w:rsidRPr="004B400D">
        <w:rPr>
          <w:bCs/>
        </w:rPr>
        <w:t>)</w:t>
      </w:r>
      <w:r w:rsidR="00D83BD0" w:rsidRPr="004B400D">
        <w:rPr>
          <w:bCs/>
        </w:rPr>
        <w:t xml:space="preserve"> </w:t>
      </w:r>
      <w:r w:rsidR="002619EE" w:rsidRPr="004B400D">
        <w:rPr>
          <w:bCs/>
        </w:rPr>
        <w:t>eesvoolul 1-1 (Piils</w:t>
      </w:r>
      <w:r w:rsidR="004B400D" w:rsidRPr="004B400D">
        <w:rPr>
          <w:bCs/>
        </w:rPr>
        <w:t>i</w:t>
      </w:r>
      <w:r w:rsidR="002619EE" w:rsidRPr="004B400D">
        <w:rPr>
          <w:bCs/>
        </w:rPr>
        <w:t xml:space="preserve"> jõgi)</w:t>
      </w:r>
      <w:r w:rsidR="00740F96" w:rsidRPr="004B400D">
        <w:rPr>
          <w:bCs/>
        </w:rPr>
        <w:t>.</w:t>
      </w:r>
      <w:r w:rsidR="00981041" w:rsidRPr="004B400D">
        <w:rPr>
          <w:bCs/>
        </w:rPr>
        <w:t xml:space="preserve"> </w:t>
      </w:r>
      <w:r w:rsidRPr="004B400D">
        <w:rPr>
          <w:bCs/>
        </w:rPr>
        <w:t>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2EB821EA" w14:textId="644AF55D" w:rsidR="009853B7" w:rsidRPr="005D2EFB" w:rsidRDefault="00502974" w:rsidP="005A2FDE">
      <w:pPr>
        <w:suppressAutoHyphens w:val="0"/>
        <w:autoSpaceDE w:val="0"/>
        <w:autoSpaceDN w:val="0"/>
        <w:adjustRightInd w:val="0"/>
        <w:jc w:val="both"/>
        <w:rPr>
          <w:bCs/>
          <w:highlight w:val="yellow"/>
        </w:rPr>
      </w:pPr>
      <w:r w:rsidRPr="008160E9">
        <w:rPr>
          <w:bCs/>
        </w:rPr>
        <w:t xml:space="preserve">Kuivendussüsteemide  rekonstrueerimisel  taastatakse  kraavivõrk endisel kujul st. taastatakse  kraavide esialgne sügavus ja ristlõige. </w:t>
      </w:r>
      <w:r w:rsidR="005A2FDE" w:rsidRPr="005A2FDE">
        <w:rPr>
          <w:bCs/>
        </w:rPr>
        <w:t>Ehitatavad kraavid rajatakse põhjalaiusega 0,4m ja nõlvusteguriga 1:1,5, rekonstrueeritavad kraavid</w:t>
      </w:r>
      <w:r w:rsidR="005A2FDE">
        <w:rPr>
          <w:bCs/>
        </w:rPr>
        <w:t xml:space="preserve"> </w:t>
      </w:r>
      <w:r w:rsidR="005A2FDE" w:rsidRPr="005A2FDE">
        <w:rPr>
          <w:bCs/>
        </w:rPr>
        <w:t>põhjalaiusega 0,6m ja nõlvusteguriga 1:1,5.</w:t>
      </w:r>
      <w:r w:rsidR="001F3929" w:rsidRPr="005D2EFB">
        <w:rPr>
          <w:bCs/>
          <w:highlight w:val="yellow"/>
        </w:rPr>
        <w:t xml:space="preserve"> </w:t>
      </w:r>
    </w:p>
    <w:p w14:paraId="2FF55488" w14:textId="77777777" w:rsidR="002201B0" w:rsidRPr="00160E1D" w:rsidRDefault="002201B0" w:rsidP="002201B0">
      <w:pPr>
        <w:suppressAutoHyphens w:val="0"/>
        <w:autoSpaceDE w:val="0"/>
        <w:autoSpaceDN w:val="0"/>
        <w:adjustRightInd w:val="0"/>
        <w:jc w:val="both"/>
        <w:rPr>
          <w:lang w:eastAsia="et-EE"/>
        </w:rPr>
      </w:pPr>
      <w:r w:rsidRPr="00160E1D">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7440C" w:rsidRPr="00160E1D" w14:paraId="6080C095" w14:textId="77777777" w:rsidTr="004565E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8B846" w14:textId="77777777" w:rsidR="0057440C" w:rsidRPr="00160E1D" w:rsidRDefault="0057440C" w:rsidP="0057440C">
            <w:pPr>
              <w:suppressAutoHyphens w:val="0"/>
              <w:jc w:val="center"/>
              <w:rPr>
                <w:color w:val="000000"/>
                <w:lang w:eastAsia="et-EE"/>
              </w:rPr>
            </w:pPr>
            <w:r w:rsidRPr="00160E1D">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6825196" w14:textId="77777777" w:rsidR="0057440C" w:rsidRPr="00160E1D" w:rsidRDefault="0057440C" w:rsidP="0057440C">
            <w:pPr>
              <w:suppressAutoHyphens w:val="0"/>
              <w:jc w:val="center"/>
              <w:rPr>
                <w:color w:val="000000"/>
                <w:lang w:eastAsia="et-EE"/>
              </w:rPr>
            </w:pPr>
            <w:r w:rsidRPr="00160E1D">
              <w:rPr>
                <w:color w:val="000000"/>
                <w:lang w:eastAsia="et-EE"/>
              </w:rPr>
              <w:t>Pikkus (km)</w:t>
            </w:r>
          </w:p>
        </w:tc>
      </w:tr>
      <w:tr w:rsidR="00EB2C7F" w:rsidRPr="00160E1D" w14:paraId="6EEC791D" w14:textId="77777777" w:rsidTr="008175D4">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681D4616" w14:textId="156B1AE7" w:rsidR="00EB2C7F" w:rsidRPr="00160E1D" w:rsidRDefault="00EB2C7F" w:rsidP="00EB2C7F">
            <w:r w:rsidRPr="00160E1D">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4616ACB5" w14:textId="48F3CEEF" w:rsidR="00EB2C7F" w:rsidRPr="00160E1D" w:rsidRDefault="00EB2C7F" w:rsidP="00EB2C7F">
            <w:pPr>
              <w:jc w:val="right"/>
            </w:pPr>
            <w:r w:rsidRPr="00160E1D">
              <w:t>3,918</w:t>
            </w:r>
          </w:p>
        </w:tc>
      </w:tr>
      <w:tr w:rsidR="00EB2C7F" w:rsidRPr="00160E1D" w14:paraId="109CB8FC" w14:textId="77777777" w:rsidTr="008175D4">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9C9FCB3" w14:textId="3713138B" w:rsidR="00EB2C7F" w:rsidRPr="00160E1D" w:rsidRDefault="00EB2C7F" w:rsidP="00EB2C7F">
            <w:r w:rsidRPr="00160E1D">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04F0453C" w14:textId="60C48B8F" w:rsidR="00EB2C7F" w:rsidRPr="00160E1D" w:rsidRDefault="00EB2C7F" w:rsidP="00EB2C7F">
            <w:pPr>
              <w:jc w:val="right"/>
            </w:pPr>
            <w:r w:rsidRPr="00160E1D">
              <w:t>0,351</w:t>
            </w:r>
          </w:p>
        </w:tc>
      </w:tr>
      <w:tr w:rsidR="00EB2C7F" w:rsidRPr="005D2EFB" w14:paraId="398B3693" w14:textId="77777777" w:rsidTr="004565EF">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7C4BEB97" w14:textId="27956E68" w:rsidR="00EB2C7F" w:rsidRPr="00160E1D" w:rsidRDefault="00EB2C7F" w:rsidP="00EB2C7F">
            <w:pPr>
              <w:suppressAutoHyphens w:val="0"/>
              <w:rPr>
                <w:b/>
                <w:bCs/>
                <w:color w:val="000000"/>
                <w:lang w:eastAsia="et-EE"/>
              </w:rPr>
            </w:pPr>
            <w:r w:rsidRPr="00160E1D">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0799FCFD" w14:textId="0D6E28C1" w:rsidR="00EB2C7F" w:rsidRPr="00160E1D" w:rsidRDefault="00160E1D" w:rsidP="00EB2C7F">
            <w:pPr>
              <w:suppressAutoHyphens w:val="0"/>
              <w:jc w:val="right"/>
              <w:rPr>
                <w:b/>
                <w:bCs/>
                <w:color w:val="000000"/>
                <w:lang w:eastAsia="et-EE"/>
              </w:rPr>
            </w:pPr>
            <w:r w:rsidRPr="00160E1D">
              <w:rPr>
                <w:b/>
                <w:bCs/>
              </w:rPr>
              <w:t>4,269</w:t>
            </w:r>
          </w:p>
        </w:tc>
      </w:tr>
    </w:tbl>
    <w:p w14:paraId="2CB975E0" w14:textId="21B8646D" w:rsidR="0057440C" w:rsidRPr="00EA3DD4" w:rsidRDefault="0029505A" w:rsidP="00A500C3">
      <w:pPr>
        <w:suppressAutoHyphens w:val="0"/>
        <w:autoSpaceDE w:val="0"/>
        <w:autoSpaceDN w:val="0"/>
        <w:adjustRightInd w:val="0"/>
        <w:jc w:val="both"/>
        <w:rPr>
          <w:bCs/>
          <w:lang w:eastAsia="et-EE"/>
        </w:rPr>
      </w:pPr>
      <w:r w:rsidRPr="00EA3DD4">
        <w:rPr>
          <w:bCs/>
          <w:lang w:eastAsia="et-EE"/>
        </w:rPr>
        <w:t xml:space="preserve">Metsamaa kraavi mullavalli taha kogunev vesi tuleb läbi valli kraavi juhtida  30cm läbimõõdu ja </w:t>
      </w:r>
      <w:r w:rsidR="0080739F" w:rsidRPr="00EA3DD4">
        <w:rPr>
          <w:bCs/>
          <w:lang w:eastAsia="et-EE"/>
        </w:rPr>
        <w:t>9</w:t>
      </w:r>
      <w:r w:rsidRPr="00EA3DD4">
        <w:rPr>
          <w:bCs/>
          <w:lang w:eastAsia="et-EE"/>
        </w:rPr>
        <w:t>m pikkuse plasttoruga Di 300mm SN8 (veeviimar, tüüp VV-300). Veeviimarid on ette nähtud ehitada vastav</w:t>
      </w:r>
      <w:r w:rsidR="003C7221" w:rsidRPr="00EA3DD4">
        <w:rPr>
          <w:bCs/>
          <w:lang w:eastAsia="et-EE"/>
        </w:rPr>
        <w:t>alt tüüpjoonisele 1.7 (2013.a).</w:t>
      </w:r>
      <w:r w:rsidR="0057440C" w:rsidRPr="00EA3DD4">
        <w:rPr>
          <w:bCs/>
          <w:lang w:eastAsia="et-EE"/>
        </w:rPr>
        <w:t xml:space="preserve"> </w:t>
      </w:r>
      <w:r w:rsidR="003C7221" w:rsidRPr="00EA3DD4">
        <w:rPr>
          <w:bCs/>
          <w:lang w:eastAsia="et-EE"/>
        </w:rPr>
        <w:t xml:space="preserve">Ette on nähtud </w:t>
      </w:r>
      <w:r w:rsidR="00EA3DD4" w:rsidRPr="00EA3DD4">
        <w:rPr>
          <w:bCs/>
          <w:lang w:eastAsia="et-EE"/>
        </w:rPr>
        <w:t>5</w:t>
      </w:r>
      <w:r w:rsidR="003C7221" w:rsidRPr="00EA3DD4">
        <w:rPr>
          <w:bCs/>
          <w:lang w:eastAsia="et-EE"/>
        </w:rPr>
        <w:t xml:space="preserve"> veeviimari paigutus, mille t</w:t>
      </w:r>
      <w:r w:rsidR="0057440C" w:rsidRPr="00EA3DD4">
        <w:rPr>
          <w:bCs/>
          <w:lang w:eastAsia="et-EE"/>
        </w:rPr>
        <w:t>äpsemad paigaldamise asukohad täpsustatakse ehituse ajal. Üldjuhul paigutatakse veeviimarid sinna kus on märgata vee kogunemist mulde taha.</w:t>
      </w:r>
    </w:p>
    <w:p w14:paraId="6308DFAA" w14:textId="652B004E" w:rsidR="00BF765B" w:rsidRPr="00310E7D" w:rsidRDefault="00EA3DD4" w:rsidP="00A51CF2">
      <w:pPr>
        <w:suppressAutoHyphens w:val="0"/>
        <w:autoSpaceDE w:val="0"/>
        <w:autoSpaceDN w:val="0"/>
        <w:adjustRightInd w:val="0"/>
        <w:jc w:val="both"/>
      </w:pPr>
      <w:r w:rsidRPr="00C51702">
        <w:rPr>
          <w:rFonts w:eastAsia="Calibri"/>
          <w:bCs/>
          <w:lang w:eastAsia="en-US"/>
        </w:rPr>
        <w:t>Adraku</w:t>
      </w:r>
      <w:r w:rsidR="00257ACC" w:rsidRPr="00C51702">
        <w:rPr>
          <w:bCs/>
          <w:lang w:eastAsia="et-EE"/>
        </w:rPr>
        <w:t xml:space="preserve"> o</w:t>
      </w:r>
      <w:r w:rsidR="00EE4E54" w:rsidRPr="00C51702">
        <w:rPr>
          <w:bCs/>
          <w:lang w:eastAsia="et-EE"/>
        </w:rPr>
        <w:t xml:space="preserve">bjektil </w:t>
      </w:r>
      <w:r w:rsidR="00E7468F" w:rsidRPr="00C51702">
        <w:rPr>
          <w:bCs/>
          <w:lang w:eastAsia="et-EE"/>
        </w:rPr>
        <w:t xml:space="preserve">on ette nähtud </w:t>
      </w:r>
      <w:r w:rsidR="00C51702" w:rsidRPr="00C51702">
        <w:rPr>
          <w:bCs/>
          <w:lang w:eastAsia="et-EE"/>
        </w:rPr>
        <w:t>19 truubi ehitamine ja 1 truubi rekonstrueerimine</w:t>
      </w:r>
      <w:r w:rsidR="001F3929" w:rsidRPr="00C51702">
        <w:rPr>
          <w:bCs/>
          <w:lang w:eastAsia="et-EE"/>
        </w:rPr>
        <w:t>.</w:t>
      </w:r>
      <w:r w:rsidR="0022146B" w:rsidRPr="00C51702">
        <w:rPr>
          <w:bCs/>
          <w:lang w:eastAsia="et-EE"/>
        </w:rPr>
        <w:t xml:space="preserve"> </w:t>
      </w:r>
      <w:r w:rsidR="006A77F2" w:rsidRPr="00C51702">
        <w:rPr>
          <w:bCs/>
          <w:lang w:eastAsia="et-EE"/>
        </w:rPr>
        <w:t>Plasttruubid rajatakse läbimõõduga</w:t>
      </w:r>
      <w:r w:rsidR="00142B95" w:rsidRPr="00C51702">
        <w:rPr>
          <w:bCs/>
          <w:lang w:eastAsia="et-EE"/>
        </w:rPr>
        <w:t xml:space="preserve"> </w:t>
      </w:r>
      <w:r w:rsidR="0022146B" w:rsidRPr="00C51702">
        <w:rPr>
          <w:bCs/>
          <w:lang w:eastAsia="et-EE"/>
        </w:rPr>
        <w:t>4</w:t>
      </w:r>
      <w:r w:rsidR="009F6B29" w:rsidRPr="00C51702">
        <w:rPr>
          <w:bCs/>
          <w:lang w:eastAsia="et-EE"/>
        </w:rPr>
        <w:t xml:space="preserve">0 cm kuni </w:t>
      </w:r>
      <w:r w:rsidR="00C51702" w:rsidRPr="00C51702">
        <w:rPr>
          <w:bCs/>
          <w:lang w:eastAsia="et-EE"/>
        </w:rPr>
        <w:t>12</w:t>
      </w:r>
      <w:r w:rsidR="009F6B29" w:rsidRPr="00C51702">
        <w:rPr>
          <w:bCs/>
          <w:lang w:eastAsia="et-EE"/>
        </w:rPr>
        <w:t>0 cm</w:t>
      </w:r>
      <w:r w:rsidR="00142B95" w:rsidRPr="00C51702">
        <w:rPr>
          <w:bCs/>
          <w:lang w:eastAsia="et-EE"/>
        </w:rPr>
        <w:t>.</w:t>
      </w:r>
      <w:r w:rsidR="003619D4" w:rsidRPr="00C51702">
        <w:rPr>
          <w:bCs/>
          <w:lang w:eastAsia="et-EE"/>
        </w:rPr>
        <w:t xml:space="preserve"> </w:t>
      </w:r>
      <w:r w:rsidR="00F901A0" w:rsidRPr="00C51702">
        <w:rPr>
          <w:bCs/>
        </w:rPr>
        <w:t>Plasttruubitorud</w:t>
      </w:r>
      <w:r w:rsidR="005554AA" w:rsidRPr="00C51702">
        <w:rPr>
          <w:bCs/>
        </w:rPr>
        <w:t xml:space="preserve"> </w:t>
      </w:r>
      <w:r w:rsidR="00F901A0" w:rsidRPr="00C51702">
        <w:rPr>
          <w:bCs/>
        </w:rPr>
        <w:t>peavad vastama ringjäi</w:t>
      </w:r>
      <w:r w:rsidR="00BE1455" w:rsidRPr="00C51702">
        <w:rPr>
          <w:bCs/>
        </w:rPr>
        <w:t>kusele SN8, ISO 9969 ja olema</w:t>
      </w:r>
      <w:r w:rsidR="00F901A0" w:rsidRPr="00C51702">
        <w:rPr>
          <w:bCs/>
        </w:rPr>
        <w:t xml:space="preserve"> seest siledaseinalised.</w:t>
      </w:r>
      <w:r w:rsidR="004937F1" w:rsidRPr="00C51702">
        <w:t xml:space="preserve"> </w:t>
      </w:r>
      <w:r w:rsidR="004937F1" w:rsidRPr="00C51702">
        <w:rPr>
          <w:bCs/>
        </w:rPr>
        <w:t>Uute truupide vähim piki</w:t>
      </w:r>
      <w:r w:rsidR="006A77F2" w:rsidRPr="00C51702">
        <w:rPr>
          <w:bCs/>
        </w:rPr>
        <w:t xml:space="preserve"> </w:t>
      </w:r>
      <w:r w:rsidR="004937F1" w:rsidRPr="00C51702">
        <w:rPr>
          <w:bCs/>
        </w:rPr>
        <w:t>kalle peab olema 1%. Truupide nõutav eluiga peab olema 50a.</w:t>
      </w:r>
      <w:r w:rsidR="00F901A0" w:rsidRPr="00C51702">
        <w:rPr>
          <w:bCs/>
        </w:rPr>
        <w:t xml:space="preserve"> </w:t>
      </w:r>
      <w:r w:rsidR="00111E0A" w:rsidRPr="00C51702">
        <w:rPr>
          <w:bCs/>
        </w:rPr>
        <w:t>Truubitorude</w:t>
      </w:r>
      <w:r w:rsidR="005554AA" w:rsidRPr="00C51702">
        <w:rPr>
          <w:bCs/>
        </w:rPr>
        <w:t xml:space="preserve"> m</w:t>
      </w:r>
      <w:r w:rsidR="00111E0A" w:rsidRPr="00C51702">
        <w:rPr>
          <w:bCs/>
        </w:rPr>
        <w:t>aksimaalne paigaldusjärgne lubatud deformatsioon on</w:t>
      </w:r>
      <w:r w:rsidR="00B1080F" w:rsidRPr="00C51702">
        <w:rPr>
          <w:bCs/>
        </w:rPr>
        <w:t xml:space="preserve"> 6%</w:t>
      </w:r>
      <w:r w:rsidR="00111E0A" w:rsidRPr="00C51702">
        <w:rPr>
          <w:bCs/>
        </w:rPr>
        <w:t>.</w:t>
      </w:r>
      <w:r w:rsidR="00B1080F" w:rsidRPr="00C51702">
        <w:t xml:space="preserve"> </w:t>
      </w:r>
      <w:r w:rsidR="008628F3" w:rsidRPr="00C51702">
        <w:rPr>
          <w:bCs/>
        </w:rPr>
        <w:t>Truupide paigaldamise</w:t>
      </w:r>
      <w:r w:rsidR="00A81856" w:rsidRPr="00C51702">
        <w:rPr>
          <w:bCs/>
        </w:rPr>
        <w:t>l lähtuda maaparandusrajatiste</w:t>
      </w:r>
      <w:r w:rsidR="008628F3" w:rsidRPr="00C51702">
        <w:rPr>
          <w:bCs/>
        </w:rPr>
        <w:t xml:space="preserve"> tüüpjoonistest (2013).</w:t>
      </w:r>
      <w:r w:rsidR="002F4777" w:rsidRPr="00C51702">
        <w:t xml:space="preserve"> </w:t>
      </w:r>
      <w:r w:rsidR="00E80A4E" w:rsidRPr="00C51702">
        <w:t xml:space="preserve">Truubitorud tuleb paigaldada vähemalt 15 cm liivalusele. Kinni aetav kaevik tuleb toru ümber korralikult 15-30 cm kihtidena tihendada. </w:t>
      </w:r>
      <w:r w:rsidR="00A51CF2" w:rsidRPr="00C51702">
        <w:t>Truubi kohal peab tee muldkeha ja katendi kogupaksus olema Ø 40cm ja Ø 50cm plasttruubil vähemalt 0,50m</w:t>
      </w:r>
      <w:r w:rsidR="00C51702">
        <w:t>,</w:t>
      </w:r>
      <w:r w:rsidR="00A51CF2" w:rsidRPr="00C51702">
        <w:t xml:space="preserve"> </w:t>
      </w:r>
      <w:bookmarkStart w:id="8" w:name="_Hlk128042834"/>
      <w:r w:rsidR="00A51CF2" w:rsidRPr="00C51702">
        <w:t xml:space="preserve">Ø </w:t>
      </w:r>
      <w:r w:rsidR="000836D8">
        <w:t>8</w:t>
      </w:r>
      <w:r w:rsidR="00A51CF2" w:rsidRPr="00C51702">
        <w:t xml:space="preserve">0 cm plasttruubil </w:t>
      </w:r>
      <w:r w:rsidR="00A51CF2" w:rsidRPr="00310E7D">
        <w:t>vähemalt 0,</w:t>
      </w:r>
      <w:r w:rsidR="000836D8" w:rsidRPr="00310E7D">
        <w:t>6</w:t>
      </w:r>
      <w:r w:rsidR="00A51CF2" w:rsidRPr="00310E7D">
        <w:t>m</w:t>
      </w:r>
      <w:bookmarkEnd w:id="8"/>
      <w:r w:rsidR="000836D8" w:rsidRPr="00310E7D">
        <w:t xml:space="preserve"> ja Ø 120 cm plasttruubil vähemalt 1,0m</w:t>
      </w:r>
      <w:r w:rsidR="00502974" w:rsidRPr="00310E7D">
        <w:t>.</w:t>
      </w:r>
    </w:p>
    <w:p w14:paraId="29C4501B" w14:textId="58185631" w:rsidR="006A77F2" w:rsidRPr="00310E7D" w:rsidRDefault="00A81856" w:rsidP="00A500C3">
      <w:pPr>
        <w:suppressAutoHyphens w:val="0"/>
        <w:autoSpaceDE w:val="0"/>
        <w:autoSpaceDN w:val="0"/>
        <w:adjustRightInd w:val="0"/>
        <w:jc w:val="both"/>
      </w:pPr>
      <w:r w:rsidRPr="00310E7D">
        <w:rPr>
          <w:bCs/>
        </w:rPr>
        <w:t xml:space="preserve">Kõikidele </w:t>
      </w:r>
      <w:r w:rsidR="00E80A4E" w:rsidRPr="00310E7D">
        <w:rPr>
          <w:bCs/>
        </w:rPr>
        <w:t>truup</w:t>
      </w:r>
      <w:r w:rsidRPr="00310E7D">
        <w:rPr>
          <w:bCs/>
        </w:rPr>
        <w:t>idele on ette nähtud ehitada</w:t>
      </w:r>
      <w:r w:rsidR="00E80A4E" w:rsidRPr="00310E7D">
        <w:rPr>
          <w:bCs/>
        </w:rPr>
        <w:t xml:space="preserve"> otsakutele kindlustised järgnevate tüüpotsakutega: </w:t>
      </w:r>
      <w:r w:rsidR="0022146B" w:rsidRPr="00310E7D">
        <w:rPr>
          <w:bCs/>
        </w:rPr>
        <w:t>4</w:t>
      </w:r>
      <w:r w:rsidR="00412ECE" w:rsidRPr="00310E7D">
        <w:rPr>
          <w:bCs/>
        </w:rPr>
        <w:t xml:space="preserve">0 </w:t>
      </w:r>
      <w:r w:rsidR="00F0564D" w:rsidRPr="00310E7D">
        <w:rPr>
          <w:bCs/>
        </w:rPr>
        <w:t>ja</w:t>
      </w:r>
      <w:r w:rsidR="00412ECE" w:rsidRPr="00310E7D">
        <w:rPr>
          <w:bCs/>
        </w:rPr>
        <w:t xml:space="preserve"> </w:t>
      </w:r>
      <w:r w:rsidR="000836D8" w:rsidRPr="00310E7D">
        <w:rPr>
          <w:bCs/>
        </w:rPr>
        <w:t>5</w:t>
      </w:r>
      <w:r w:rsidR="00412ECE" w:rsidRPr="00310E7D">
        <w:rPr>
          <w:bCs/>
        </w:rPr>
        <w:t>0</w:t>
      </w:r>
      <w:r w:rsidR="00EF7A4C" w:rsidRPr="00310E7D">
        <w:rPr>
          <w:bCs/>
        </w:rPr>
        <w:t xml:space="preserve"> truupidel</w:t>
      </w:r>
      <w:r w:rsidR="00412ECE" w:rsidRPr="00310E7D">
        <w:rPr>
          <w:bCs/>
        </w:rPr>
        <w:t xml:space="preserve"> </w:t>
      </w:r>
      <w:r w:rsidR="00E80A4E" w:rsidRPr="00310E7D">
        <w:rPr>
          <w:bCs/>
        </w:rPr>
        <w:t xml:space="preserve">MAO </w:t>
      </w:r>
      <w:r w:rsidR="00F0564D" w:rsidRPr="00310E7D">
        <w:rPr>
          <w:bCs/>
        </w:rPr>
        <w:t>ning</w:t>
      </w:r>
      <w:r w:rsidR="00502974" w:rsidRPr="00310E7D">
        <w:rPr>
          <w:bCs/>
        </w:rPr>
        <w:t xml:space="preserve"> </w:t>
      </w:r>
      <w:r w:rsidR="00F0564D" w:rsidRPr="00310E7D">
        <w:rPr>
          <w:bCs/>
        </w:rPr>
        <w:t>8</w:t>
      </w:r>
      <w:r w:rsidR="00EF7A4C" w:rsidRPr="00310E7D">
        <w:rPr>
          <w:bCs/>
        </w:rPr>
        <w:t>0</w:t>
      </w:r>
      <w:r w:rsidR="00F0564D" w:rsidRPr="00310E7D">
        <w:rPr>
          <w:bCs/>
        </w:rPr>
        <w:t xml:space="preserve"> ja 120</w:t>
      </w:r>
      <w:r w:rsidR="00EF7A4C" w:rsidRPr="00310E7D">
        <w:rPr>
          <w:bCs/>
        </w:rPr>
        <w:t xml:space="preserve"> truubil  </w:t>
      </w:r>
      <w:r w:rsidR="00CF50E8" w:rsidRPr="00310E7D">
        <w:rPr>
          <w:bCs/>
        </w:rPr>
        <w:t>K</w:t>
      </w:r>
      <w:r w:rsidR="00E80A4E" w:rsidRPr="00310E7D">
        <w:rPr>
          <w:bCs/>
        </w:rPr>
        <w:t xml:space="preserve">OK. </w:t>
      </w:r>
      <w:r w:rsidR="00D93D2A" w:rsidRPr="00310E7D">
        <w:rPr>
          <w:bCs/>
        </w:rPr>
        <w:t>Otsakute rajamiseks truupidele tuleb kasutada nõlvust 1:1,</w:t>
      </w:r>
      <w:r w:rsidR="00CF50E8" w:rsidRPr="00310E7D">
        <w:rPr>
          <w:bCs/>
        </w:rPr>
        <w:t>7</w:t>
      </w:r>
      <w:r w:rsidR="00D93D2A" w:rsidRPr="00310E7D">
        <w:rPr>
          <w:bCs/>
        </w:rPr>
        <w:t xml:space="preserve">5 ning järgida vastavaid tüüpjooniseid väljaandest „Maaparandusrajatiste tüüpjoonised“ (Tallinn 2013). </w:t>
      </w:r>
      <w:r w:rsidR="00CF50E8" w:rsidRPr="00310E7D">
        <w:t>K</w:t>
      </w:r>
      <w:r w:rsidR="006A77F2" w:rsidRPr="00310E7D">
        <w:t>OK tüüpi otsakute ehitamisel tuleb kivikindlustuse alune kraavi nõlv süvistada, et peale kindlustuse ehitamist kindlustus ja nõlv oleksid ühes tasapinnas.</w:t>
      </w:r>
      <w:r w:rsidR="00412ECE" w:rsidRPr="00310E7D">
        <w:t xml:space="preserve"> </w:t>
      </w:r>
      <w:r w:rsidR="00CF50E8" w:rsidRPr="00310E7D">
        <w:t>K</w:t>
      </w:r>
      <w:r w:rsidR="00412ECE" w:rsidRPr="00310E7D">
        <w:t>OK otsakute rajamisel ei kasutata geotekstiili kivide all.</w:t>
      </w:r>
      <w:r w:rsidR="009459D4" w:rsidRPr="00310E7D">
        <w:t xml:space="preserve"> </w:t>
      </w:r>
      <w:bookmarkStart w:id="9" w:name="_Hlk113011941"/>
      <w:r w:rsidR="009459D4" w:rsidRPr="00310E7D">
        <w:t>Otsakute ja nõlvade kindlustamisel võib kasutada hüdrokülvi, kuid see peab olema teostatud 50 päeva enne ehituse lõpptähtaega</w:t>
      </w:r>
      <w:r w:rsidR="00CF50E8" w:rsidRPr="00310E7D">
        <w:t xml:space="preserve"> (1.09.2023.a.)</w:t>
      </w:r>
      <w:r w:rsidR="009459D4" w:rsidRPr="00310E7D">
        <w:t xml:space="preserve"> ja ehituse üle andes peab otsakul/kindlustusel </w:t>
      </w:r>
      <w:r w:rsidR="003F5C9D" w:rsidRPr="00310E7D">
        <w:t>kasvama ühtlane elujõuline haljastus.</w:t>
      </w:r>
      <w:bookmarkEnd w:id="9"/>
      <w:r w:rsidR="009459D4" w:rsidRPr="00310E7D">
        <w:t xml:space="preserve">  </w:t>
      </w:r>
    </w:p>
    <w:p w14:paraId="65960D90" w14:textId="3624202A" w:rsidR="00F96579" w:rsidRPr="008A11F3" w:rsidRDefault="00F96579" w:rsidP="00A500C3">
      <w:pPr>
        <w:suppressAutoHyphens w:val="0"/>
        <w:autoSpaceDE w:val="0"/>
        <w:autoSpaceDN w:val="0"/>
        <w:adjustRightInd w:val="0"/>
        <w:jc w:val="both"/>
      </w:pPr>
      <w:r w:rsidRPr="00310E7D">
        <w:t xml:space="preserve">Truupidele, mis jäävad sõidutee alla, on ette nähtud tähispostide paigaldamine, vastavalt maaparanduse tüüpjoonistele. </w:t>
      </w:r>
      <w:bookmarkStart w:id="10" w:name="_Hlk92456787"/>
      <w:r w:rsidRPr="00310E7D">
        <w:t xml:space="preserve">Tähispost paigaldada truubi sissevoolu ja väljavoolu kohale sõidutee serva. Tähispostid tuleb paigaldada mulde servast vähemalt 0,35m kaugusele ja </w:t>
      </w:r>
      <w:r w:rsidRPr="008A11F3">
        <w:t>sõidutee servast vähemalt 0,75m kaugusele.</w:t>
      </w:r>
      <w:bookmarkEnd w:id="10"/>
    </w:p>
    <w:p w14:paraId="171438FB" w14:textId="042D3A9E" w:rsidR="0022146B" w:rsidRPr="008A11F3" w:rsidRDefault="00931549" w:rsidP="0022146B">
      <w:pPr>
        <w:suppressAutoHyphens w:val="0"/>
        <w:autoSpaceDE w:val="0"/>
        <w:autoSpaceDN w:val="0"/>
        <w:adjustRightInd w:val="0"/>
        <w:jc w:val="both"/>
      </w:pPr>
      <w:r w:rsidRPr="008A11F3">
        <w:t>Välja kaevatud vanad r/b truubitorud, betoonist otsakud tuleb rekonstrueeritavalt alalt ära vedada ja utiliseerida.</w:t>
      </w:r>
    </w:p>
    <w:p w14:paraId="27EA760B" w14:textId="238AD767" w:rsidR="00585BF0" w:rsidRPr="00B9451A" w:rsidRDefault="007C026B" w:rsidP="00B12DEC">
      <w:pPr>
        <w:jc w:val="both"/>
        <w:rPr>
          <w:bCs/>
        </w:rPr>
      </w:pPr>
      <w:r w:rsidRPr="008A11F3">
        <w:rPr>
          <w:b/>
        </w:rPr>
        <w:t>Vaidra</w:t>
      </w:r>
      <w:r w:rsidR="001707BA" w:rsidRPr="008A11F3">
        <w:rPr>
          <w:b/>
        </w:rPr>
        <w:t xml:space="preserve"> </w:t>
      </w:r>
      <w:r w:rsidR="0022146B" w:rsidRPr="008A11F3">
        <w:rPr>
          <w:b/>
        </w:rPr>
        <w:t>tee (</w:t>
      </w:r>
      <w:r w:rsidR="0008369A" w:rsidRPr="008A11F3">
        <w:rPr>
          <w:b/>
        </w:rPr>
        <w:t>0,</w:t>
      </w:r>
      <w:r w:rsidR="00BC7167" w:rsidRPr="008A11F3">
        <w:rPr>
          <w:b/>
        </w:rPr>
        <w:t>383</w:t>
      </w:r>
      <w:r w:rsidR="0022146B" w:rsidRPr="008A11F3">
        <w:rPr>
          <w:b/>
        </w:rPr>
        <w:t xml:space="preserve"> </w:t>
      </w:r>
      <w:r w:rsidR="004565EF" w:rsidRPr="008A11F3">
        <w:rPr>
          <w:b/>
        </w:rPr>
        <w:t>k</w:t>
      </w:r>
      <w:r w:rsidR="0022146B" w:rsidRPr="008A11F3">
        <w:rPr>
          <w:b/>
        </w:rPr>
        <w:t>m)</w:t>
      </w:r>
      <w:r w:rsidR="0022146B" w:rsidRPr="008A11F3">
        <w:rPr>
          <w:bCs/>
        </w:rPr>
        <w:t xml:space="preserve"> </w:t>
      </w:r>
      <w:r w:rsidR="002D129C" w:rsidRPr="008A11F3">
        <w:rPr>
          <w:bCs/>
        </w:rPr>
        <w:t xml:space="preserve">algab Rakvere-Luige teelt ja lõppeb kvartalil AV199 eraldusel 8, kuhu rajatakse </w:t>
      </w:r>
      <w:r w:rsidR="007608DB" w:rsidRPr="008A11F3">
        <w:rPr>
          <w:bCs/>
        </w:rPr>
        <w:t xml:space="preserve">T-kujuline tagasipööramise koht. </w:t>
      </w:r>
      <w:r w:rsidR="007C2A10" w:rsidRPr="008A11F3">
        <w:rPr>
          <w:bCs/>
        </w:rPr>
        <w:t xml:space="preserve">Vaidra tee </w:t>
      </w:r>
      <w:r w:rsidR="007608DB" w:rsidRPr="008A11F3">
        <w:rPr>
          <w:bCs/>
        </w:rPr>
        <w:t xml:space="preserve">rekonstrueeritakse </w:t>
      </w:r>
      <w:r w:rsidR="007C2A10" w:rsidRPr="008A11F3">
        <w:rPr>
          <w:bCs/>
        </w:rPr>
        <w:t xml:space="preserve">325m ulatuses ning uuendatakse 63m ulatuses. </w:t>
      </w:r>
      <w:r w:rsidR="00B12DEC" w:rsidRPr="00B12DEC">
        <w:rPr>
          <w:bCs/>
        </w:rPr>
        <w:t xml:space="preserve">Vaidra tee ristumiskohal riigiteega nr 21 Rakvere-Luige tee km </w:t>
      </w:r>
      <w:r w:rsidR="00B12DEC" w:rsidRPr="00B12DEC">
        <w:rPr>
          <w:bCs/>
        </w:rPr>
        <w:lastRenderedPageBreak/>
        <w:t>58,</w:t>
      </w:r>
      <w:r w:rsidR="00B12DEC" w:rsidRPr="00B9451A">
        <w:rPr>
          <w:bCs/>
        </w:rPr>
        <w:t xml:space="preserve">235 pikettide vahemikus 0-(0A) on 12m ulatuses olemasolev mustkate ning kirjeldatud lõik jääb olemasolevasse seisukorda. Vaidra tee uuendatakse pikettide vahemikus (0A)-2. Vadira tee rekonstrueeritakse pikettide vahemikus 2-9. </w:t>
      </w:r>
    </w:p>
    <w:p w14:paraId="18648E3D" w14:textId="4022F31A" w:rsidR="00452201" w:rsidRPr="00B9451A" w:rsidRDefault="00452201" w:rsidP="00A6742C">
      <w:pPr>
        <w:jc w:val="both"/>
        <w:rPr>
          <w:bCs/>
        </w:rPr>
      </w:pPr>
      <w:r w:rsidRPr="00B9451A">
        <w:rPr>
          <w:bCs/>
        </w:rPr>
        <w:t>Vaidra tee pikettide (0A)-2 vahemikus ette nähtud katte uuendamiseks uue 10 cm kulumiskihi ehitamine (kruusasegu positsioon 6, purustatud kruus). Uuendatava lõigu ehitamisel jälgida, et üleminek mustkattelt</w:t>
      </w:r>
      <w:r w:rsidR="00A6742C" w:rsidRPr="00B9451A">
        <w:rPr>
          <w:bCs/>
        </w:rPr>
        <w:t xml:space="preserve"> </w:t>
      </w:r>
      <w:r w:rsidRPr="00B9451A">
        <w:rPr>
          <w:bCs/>
        </w:rPr>
        <w:t xml:space="preserve">kruuskattele saaks sujuv, mitte astmega. </w:t>
      </w:r>
      <w:r w:rsidR="00A6742C" w:rsidRPr="00B9451A">
        <w:rPr>
          <w:bCs/>
        </w:rPr>
        <w:t xml:space="preserve">Vaidra tee rekonstrueeritaval lõigul pikettide vahemikus 2-9 </w:t>
      </w:r>
      <w:r w:rsidR="00BD290A" w:rsidRPr="00B9451A">
        <w:rPr>
          <w:bCs/>
        </w:rPr>
        <w:t>rajatakse</w:t>
      </w:r>
      <w:r w:rsidR="00A6742C" w:rsidRPr="00B9451A">
        <w:rPr>
          <w:bCs/>
        </w:rPr>
        <w:t xml:space="preserve"> teekatte 4,5</w:t>
      </w:r>
      <w:r w:rsidR="00BD290A" w:rsidRPr="00B9451A">
        <w:rPr>
          <w:bCs/>
        </w:rPr>
        <w:t xml:space="preserve">m laiune, </w:t>
      </w:r>
      <w:r w:rsidR="00DE09EB" w:rsidRPr="00B9451A">
        <w:rPr>
          <w:bCs/>
        </w:rPr>
        <w:t xml:space="preserve">valemiga </w:t>
      </w:r>
      <w:r w:rsidR="00A6742C" w:rsidRPr="00B9451A">
        <w:rPr>
          <w:bCs/>
        </w:rPr>
        <w:t>10</w:t>
      </w:r>
      <w:r w:rsidR="00DE09EB" w:rsidRPr="00B9451A">
        <w:rPr>
          <w:bCs/>
        </w:rPr>
        <w:t>Pr</w:t>
      </w:r>
      <w:r w:rsidR="00A6742C" w:rsidRPr="00B9451A">
        <w:rPr>
          <w:bCs/>
        </w:rPr>
        <w:t>Kr(pos6)-20</w:t>
      </w:r>
      <w:r w:rsidR="00DE09EB" w:rsidRPr="00B9451A">
        <w:rPr>
          <w:bCs/>
        </w:rPr>
        <w:t>So</w:t>
      </w:r>
      <w:r w:rsidR="00A6742C" w:rsidRPr="00B9451A">
        <w:rPr>
          <w:bCs/>
        </w:rPr>
        <w:t>Kr(pos3)+geotekstiil. Katte kulumiskiht 10cm (kruusasegu positsioon 6, purustatud</w:t>
      </w:r>
      <w:r w:rsidR="00DE09EB" w:rsidRPr="00B9451A">
        <w:rPr>
          <w:bCs/>
        </w:rPr>
        <w:t xml:space="preserve"> </w:t>
      </w:r>
      <w:r w:rsidR="00A6742C" w:rsidRPr="00B9451A">
        <w:rPr>
          <w:bCs/>
        </w:rPr>
        <w:t xml:space="preserve">kruus) ehitatakse 20 cm kruusalusele (kruusasegu positsioon </w:t>
      </w:r>
      <w:r w:rsidR="00DE09EB" w:rsidRPr="00B9451A">
        <w:rPr>
          <w:bCs/>
        </w:rPr>
        <w:t>4</w:t>
      </w:r>
      <w:r w:rsidR="00D86E15" w:rsidRPr="00B9451A">
        <w:rPr>
          <w:bCs/>
        </w:rPr>
        <w:t>,</w:t>
      </w:r>
      <w:r w:rsidR="00DE09EB" w:rsidRPr="00B9451A">
        <w:rPr>
          <w:bCs/>
        </w:rPr>
        <w:t xml:space="preserve"> sorteeritud</w:t>
      </w:r>
      <w:r w:rsidR="00D86E15" w:rsidRPr="00B9451A">
        <w:rPr>
          <w:bCs/>
        </w:rPr>
        <w:t xml:space="preserve"> kruus</w:t>
      </w:r>
      <w:r w:rsidR="00A6742C" w:rsidRPr="00B9451A">
        <w:rPr>
          <w:bCs/>
        </w:rPr>
        <w:t>). Pikettide vahemikus 2-9 kasutatakse tee</w:t>
      </w:r>
      <w:r w:rsidR="00D86E15" w:rsidRPr="00B9451A">
        <w:rPr>
          <w:bCs/>
        </w:rPr>
        <w:t xml:space="preserve"> </w:t>
      </w:r>
      <w:r w:rsidR="00A6742C" w:rsidRPr="00B9451A">
        <w:rPr>
          <w:bCs/>
        </w:rPr>
        <w:t xml:space="preserve">ja tee-elementide kandevõime suurendamiseks geotekstiili </w:t>
      </w:r>
      <w:r w:rsidR="00D86E15" w:rsidRPr="00B9451A">
        <w:rPr>
          <w:bCs/>
        </w:rPr>
        <w:t>(Deklareeritud tõmbetugevus MD/CMD ≥20 kN/m, 5,0 m lai, mittekootud</w:t>
      </w:r>
      <w:r w:rsidR="00B9451A" w:rsidRPr="00B9451A">
        <w:rPr>
          <w:bCs/>
        </w:rPr>
        <w:t xml:space="preserve">). </w:t>
      </w:r>
      <w:r w:rsidR="00A6742C" w:rsidRPr="00B9451A">
        <w:rPr>
          <w:bCs/>
        </w:rPr>
        <w:t>Täiendavalt on ette nähtud kruusa (kruusasegu positsioon</w:t>
      </w:r>
      <w:r w:rsidR="00B9451A" w:rsidRPr="00B9451A">
        <w:rPr>
          <w:bCs/>
        </w:rPr>
        <w:t xml:space="preserve"> 4, sorteeritud kruus</w:t>
      </w:r>
      <w:r w:rsidR="00A6742C" w:rsidRPr="00B9451A">
        <w:rPr>
          <w:bCs/>
        </w:rPr>
        <w:t>) mahud aukude ja rööbaste täiteks</w:t>
      </w:r>
      <w:r w:rsidR="00B9451A" w:rsidRPr="00B9451A">
        <w:rPr>
          <w:bCs/>
        </w:rPr>
        <w:t>, geotekstiili alla.</w:t>
      </w:r>
    </w:p>
    <w:p w14:paraId="5BF44CB5" w14:textId="13389C7E" w:rsidR="00352C7A" w:rsidRPr="00352C7A" w:rsidRDefault="00352C7A" w:rsidP="00352C7A">
      <w:pPr>
        <w:jc w:val="both"/>
        <w:rPr>
          <w:bCs/>
        </w:rPr>
      </w:pPr>
      <w:r w:rsidRPr="00352C7A">
        <w:rPr>
          <w:bCs/>
        </w:rPr>
        <w:t>Vaidra teedelt kvartalisihtidele, kraavimulletele ning muudele liigeldavatele sihtidele</w:t>
      </w:r>
      <w:r w:rsidR="00422BC0">
        <w:rPr>
          <w:bCs/>
        </w:rPr>
        <w:t xml:space="preserve"> rajatakse</w:t>
      </w:r>
    </w:p>
    <w:p w14:paraId="41E7D997" w14:textId="28172223" w:rsidR="004447CF" w:rsidRPr="005D2EFB" w:rsidRDefault="00352C7A" w:rsidP="001E2D85">
      <w:pPr>
        <w:jc w:val="both"/>
        <w:rPr>
          <w:highlight w:val="yellow"/>
        </w:rPr>
      </w:pPr>
      <w:r w:rsidRPr="00352C7A">
        <w:rPr>
          <w:bCs/>
        </w:rPr>
        <w:t>mahasõidukohad M3</w:t>
      </w:r>
      <w:r w:rsidR="00422BC0">
        <w:rPr>
          <w:bCs/>
        </w:rPr>
        <w:t xml:space="preserve"> (</w:t>
      </w:r>
      <w:r w:rsidR="00B2312A">
        <w:rPr>
          <w:bCs/>
        </w:rPr>
        <w:t>3tk</w:t>
      </w:r>
      <w:r w:rsidR="00422BC0">
        <w:rPr>
          <w:bCs/>
        </w:rPr>
        <w:t>)</w:t>
      </w:r>
      <w:r w:rsidRPr="00352C7A">
        <w:rPr>
          <w:bCs/>
        </w:rPr>
        <w:t>. Mahasõidukohad M3 tuleb rajada raadiusega R=10 m. Mahasõidukohad M3</w:t>
      </w:r>
      <w:r w:rsidR="00B2312A">
        <w:rPr>
          <w:bCs/>
        </w:rPr>
        <w:t xml:space="preserve"> </w:t>
      </w:r>
      <w:r w:rsidRPr="00352C7A">
        <w:rPr>
          <w:bCs/>
        </w:rPr>
        <w:t xml:space="preserve">ehitatakse </w:t>
      </w:r>
      <w:r w:rsidR="00B2312A">
        <w:rPr>
          <w:bCs/>
        </w:rPr>
        <w:t xml:space="preserve">sorteeritud </w:t>
      </w:r>
      <w:r w:rsidRPr="00352C7A">
        <w:rPr>
          <w:bCs/>
        </w:rPr>
        <w:t>kruusas</w:t>
      </w:r>
      <w:r w:rsidR="00B2312A">
        <w:rPr>
          <w:bCs/>
        </w:rPr>
        <w:t>t</w:t>
      </w:r>
      <w:r w:rsidRPr="00352C7A">
        <w:rPr>
          <w:bCs/>
        </w:rPr>
        <w:t xml:space="preserve"> positsioon </w:t>
      </w:r>
      <w:r w:rsidR="00B2312A">
        <w:rPr>
          <w:bCs/>
        </w:rPr>
        <w:t xml:space="preserve">4 </w:t>
      </w:r>
      <w:r w:rsidRPr="00352C7A">
        <w:rPr>
          <w:bCs/>
        </w:rPr>
        <w:t xml:space="preserve"> tüsedusega 30 cm geotekstiili</w:t>
      </w:r>
      <w:r w:rsidR="00AD70EC">
        <w:rPr>
          <w:bCs/>
        </w:rPr>
        <w:t xml:space="preserve">le </w:t>
      </w:r>
      <w:r w:rsidR="00AD70EC" w:rsidRPr="00B9451A">
        <w:rPr>
          <w:bCs/>
        </w:rPr>
        <w:t>(Deklareeritud tõmbetugevus MD/CMD ≥20 kN/m, 5,0 m lai, mittekootud)</w:t>
      </w:r>
      <w:r w:rsidRPr="00352C7A">
        <w:rPr>
          <w:bCs/>
        </w:rPr>
        <w:t>. Vaidra tee T-kujuline</w:t>
      </w:r>
      <w:r w:rsidR="00AD70EC">
        <w:rPr>
          <w:bCs/>
        </w:rPr>
        <w:t xml:space="preserve"> </w:t>
      </w:r>
      <w:r w:rsidRPr="00352C7A">
        <w:rPr>
          <w:bCs/>
        </w:rPr>
        <w:t>tagasipööramis</w:t>
      </w:r>
      <w:r w:rsidR="00AD70EC">
        <w:rPr>
          <w:bCs/>
        </w:rPr>
        <w:t>e</w:t>
      </w:r>
      <w:r w:rsidRPr="00352C7A">
        <w:rPr>
          <w:bCs/>
        </w:rPr>
        <w:t>koht ehitatakse geotekstiilile</w:t>
      </w:r>
      <w:r w:rsidR="00AD70EC">
        <w:rPr>
          <w:bCs/>
        </w:rPr>
        <w:t xml:space="preserve"> </w:t>
      </w:r>
      <w:r w:rsidR="00AD70EC" w:rsidRPr="00B9451A">
        <w:rPr>
          <w:bCs/>
        </w:rPr>
        <w:t>(Deklareeritud tõmbetugevus MD/CMD ≥20 kN/m, 5,0 m lai, mittekootud)</w:t>
      </w:r>
      <w:r w:rsidRPr="00352C7A">
        <w:rPr>
          <w:bCs/>
        </w:rPr>
        <w:t xml:space="preserve"> kruusalusega 20cm (</w:t>
      </w:r>
      <w:r w:rsidR="00AD70EC">
        <w:rPr>
          <w:bCs/>
        </w:rPr>
        <w:t xml:space="preserve">sorteeritud </w:t>
      </w:r>
      <w:r w:rsidR="00532958">
        <w:rPr>
          <w:bCs/>
        </w:rPr>
        <w:t xml:space="preserve">kruusast </w:t>
      </w:r>
      <w:r w:rsidRPr="00352C7A">
        <w:rPr>
          <w:bCs/>
        </w:rPr>
        <w:t xml:space="preserve">positsioon </w:t>
      </w:r>
      <w:r w:rsidR="00AD70EC">
        <w:rPr>
          <w:bCs/>
        </w:rPr>
        <w:t>4</w:t>
      </w:r>
      <w:r w:rsidRPr="00352C7A">
        <w:rPr>
          <w:bCs/>
        </w:rPr>
        <w:t>) ja</w:t>
      </w:r>
      <w:r w:rsidR="00532958">
        <w:rPr>
          <w:bCs/>
        </w:rPr>
        <w:t xml:space="preserve"> </w:t>
      </w:r>
      <w:r w:rsidRPr="00352C7A">
        <w:rPr>
          <w:bCs/>
        </w:rPr>
        <w:t xml:space="preserve">kattega 10cm (kruusasegu </w:t>
      </w:r>
      <w:r w:rsidR="00532958" w:rsidRPr="00352C7A">
        <w:rPr>
          <w:bCs/>
        </w:rPr>
        <w:t>positsioon</w:t>
      </w:r>
      <w:r w:rsidRPr="00352C7A">
        <w:rPr>
          <w:bCs/>
        </w:rPr>
        <w:t xml:space="preserve"> 6, purustatud kruus). Tagasipööramis</w:t>
      </w:r>
      <w:r w:rsidR="007E473A">
        <w:rPr>
          <w:bCs/>
        </w:rPr>
        <w:t>e</w:t>
      </w:r>
      <w:r w:rsidRPr="00352C7A">
        <w:rPr>
          <w:bCs/>
        </w:rPr>
        <w:t xml:space="preserve">koht </w:t>
      </w:r>
      <w:r w:rsidR="00532958">
        <w:rPr>
          <w:bCs/>
        </w:rPr>
        <w:t xml:space="preserve">rajatakse </w:t>
      </w:r>
      <w:r w:rsidRPr="00352C7A">
        <w:rPr>
          <w:bCs/>
        </w:rPr>
        <w:t xml:space="preserve">piketist 9 edela suunas </w:t>
      </w:r>
      <w:r w:rsidR="007E473A">
        <w:rPr>
          <w:bCs/>
        </w:rPr>
        <w:t xml:space="preserve">nii, et </w:t>
      </w:r>
      <w:r w:rsidR="001E2D85">
        <w:rPr>
          <w:bCs/>
        </w:rPr>
        <w:t xml:space="preserve">olemas olev </w:t>
      </w:r>
      <w:r w:rsidRPr="00352C7A">
        <w:rPr>
          <w:bCs/>
        </w:rPr>
        <w:t>taluhoone vundament säiliks. Tee algusesse mahasõidukohale</w:t>
      </w:r>
      <w:r w:rsidR="001E2D85">
        <w:rPr>
          <w:bCs/>
        </w:rPr>
        <w:t xml:space="preserve"> </w:t>
      </w:r>
      <w:r w:rsidRPr="00352C7A">
        <w:rPr>
          <w:bCs/>
        </w:rPr>
        <w:t xml:space="preserve">Rakvere-Luige teega </w:t>
      </w:r>
      <w:r w:rsidR="00DC61A6" w:rsidRPr="00DC61A6">
        <w:t>paigaldatakse liiklusmärgid nr 221 "Anna teed" komplekt koos eelteavitusmärgiga 221+811, liiklusmärk nr 644 "Tee nimetus" (2tk) ja liiklusmärk nr 341 "Massipiirang" komplekt koos lisateatetahvliga 891b "Välja arvatud RMK loal".</w:t>
      </w:r>
    </w:p>
    <w:p w14:paraId="6060A91B" w14:textId="77777777" w:rsidR="00A500C3" w:rsidRPr="005D2EFB" w:rsidRDefault="00A500C3" w:rsidP="006A77F2">
      <w:pPr>
        <w:suppressAutoHyphens w:val="0"/>
        <w:autoSpaceDE w:val="0"/>
        <w:autoSpaceDN w:val="0"/>
        <w:adjustRightInd w:val="0"/>
        <w:jc w:val="both"/>
        <w:rPr>
          <w:highlight w:val="yellow"/>
        </w:rPr>
      </w:pPr>
    </w:p>
    <w:p w14:paraId="69FBDF7A" w14:textId="748BED26" w:rsidR="002765B1" w:rsidRPr="00422BC0" w:rsidRDefault="0024060E" w:rsidP="0024060E">
      <w:pPr>
        <w:suppressAutoHyphens w:val="0"/>
        <w:autoSpaceDE w:val="0"/>
        <w:autoSpaceDN w:val="0"/>
        <w:adjustRightInd w:val="0"/>
        <w:jc w:val="both"/>
      </w:pPr>
      <w:r w:rsidRPr="00422BC0">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422BC0">
        <w:t xml:space="preserve"> </w:t>
      </w:r>
    </w:p>
    <w:p w14:paraId="0D416D71" w14:textId="77777777" w:rsidR="00F1307C" w:rsidRPr="005D2EFB" w:rsidRDefault="00F1307C" w:rsidP="00741615">
      <w:pPr>
        <w:suppressAutoHyphens w:val="0"/>
        <w:autoSpaceDE w:val="0"/>
        <w:autoSpaceDN w:val="0"/>
        <w:adjustRightInd w:val="0"/>
        <w:jc w:val="both"/>
        <w:rPr>
          <w:highlight w:val="yellow"/>
          <w:lang w:eastAsia="et-EE"/>
        </w:rPr>
      </w:pPr>
    </w:p>
    <w:p w14:paraId="1B3679A8" w14:textId="77777777" w:rsidR="00E01252" w:rsidRPr="00DC61A6" w:rsidRDefault="00E01252" w:rsidP="00E01252">
      <w:pPr>
        <w:suppressAutoHyphens w:val="0"/>
        <w:autoSpaceDE w:val="0"/>
        <w:autoSpaceDN w:val="0"/>
        <w:adjustRightInd w:val="0"/>
        <w:jc w:val="both"/>
        <w:rPr>
          <w:color w:val="FF0000"/>
          <w:u w:val="single"/>
          <w:lang w:eastAsia="et-EE"/>
        </w:rPr>
      </w:pPr>
      <w:bookmarkStart w:id="11" w:name="_Hlk88829334"/>
      <w:r w:rsidRPr="00DC61A6">
        <w:rPr>
          <w:color w:val="FF0000"/>
          <w:u w:val="single"/>
          <w:lang w:eastAsia="et-EE"/>
        </w:rPr>
        <w:t>Hankes tehtud muudatused võrreldes projektiga:</w:t>
      </w:r>
    </w:p>
    <w:p w14:paraId="13E5D98E" w14:textId="77777777" w:rsidR="00E01252" w:rsidRPr="00DC61A6" w:rsidRDefault="00E01252" w:rsidP="00E01252">
      <w:pPr>
        <w:suppressAutoHyphens w:val="0"/>
        <w:autoSpaceDE w:val="0"/>
        <w:autoSpaceDN w:val="0"/>
        <w:adjustRightInd w:val="0"/>
        <w:jc w:val="both"/>
        <w:rPr>
          <w:color w:val="FF0000"/>
          <w:lang w:eastAsia="et-EE"/>
        </w:rPr>
      </w:pPr>
      <w:r w:rsidRPr="00DC61A6">
        <w:rPr>
          <w:color w:val="FF0000"/>
          <w:lang w:eastAsia="et-EE"/>
        </w:rPr>
        <w:t>Ehituses kasutatakse erinevalt projektis toodud järgmisi erisusi:</w:t>
      </w:r>
    </w:p>
    <w:p w14:paraId="73D7E6E9" w14:textId="77777777" w:rsidR="00E01252" w:rsidRPr="00DC61A6"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2" w:name="_Hlk89865129"/>
      <w:r w:rsidRPr="00DC61A6">
        <w:rPr>
          <w:color w:val="FF0000"/>
          <w:lang w:eastAsia="et-EE"/>
        </w:rPr>
        <w:t xml:space="preserve">Projektis toodud </w:t>
      </w:r>
      <w:bookmarkEnd w:id="12"/>
      <w:r w:rsidRPr="00DC61A6">
        <w:rPr>
          <w:color w:val="FF0000"/>
          <w:lang w:eastAsia="et-EE"/>
        </w:rPr>
        <w:t>truubi otsakute ehitamisel</w:t>
      </w:r>
      <w:bookmarkEnd w:id="11"/>
      <w:r w:rsidRPr="00DC61A6">
        <w:rPr>
          <w:color w:val="FF0000"/>
          <w:lang w:eastAsia="et-EE"/>
        </w:rPr>
        <w:t>, nõlvade kindlustamisel jm. võib kasutada ainult erosioonitõkke matti, mis koosneb 100% kookoskiududest (350 g/m</w:t>
      </w:r>
      <w:r w:rsidRPr="00DC61A6">
        <w:rPr>
          <w:color w:val="FF0000"/>
          <w:vertAlign w:val="superscript"/>
          <w:lang w:eastAsia="et-EE"/>
        </w:rPr>
        <w:t>2</w:t>
      </w:r>
      <w:r w:rsidRPr="00DC61A6">
        <w:rPr>
          <w:color w:val="FF0000"/>
          <w:lang w:eastAsia="et-EE"/>
        </w:rPr>
        <w:t xml:space="preserve">) ja mille siduselemendiks on jute nöör/võrk. Kasutatav erosioonitõkke matti peab koosnema 100% biolagunevast materjalist, mille eluiga on vähemalt 2 aastat. </w:t>
      </w:r>
      <w:r w:rsidRPr="00DC61A6">
        <w:rPr>
          <w:b/>
          <w:bCs/>
          <w:color w:val="FF0000"/>
          <w:lang w:eastAsia="et-EE"/>
        </w:rPr>
        <w:t xml:space="preserve">Erosioonitõkke matid, mis sisaldavad </w:t>
      </w:r>
      <w:r w:rsidRPr="00DC61A6">
        <w:rPr>
          <w:b/>
          <w:bCs/>
          <w:color w:val="FF0000"/>
          <w:u w:val="single"/>
          <w:lang w:eastAsia="et-EE"/>
        </w:rPr>
        <w:t>plastist sidusnööre/võrkusid on keelatud.</w:t>
      </w:r>
    </w:p>
    <w:p w14:paraId="3CC2800A" w14:textId="77777777" w:rsidR="00E01252" w:rsidRPr="00DC61A6"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DC61A6">
        <w:rPr>
          <w:color w:val="FF0000"/>
          <w:lang w:eastAsia="et-EE"/>
        </w:rPr>
        <w:t>Otsakute ja nõlvade kindlustamisel võib kasutada hüdrokülvi, kuid see peab olema teostatud</w:t>
      </w:r>
      <w:r w:rsidRPr="00DC61A6">
        <w:rPr>
          <w:b/>
          <w:bCs/>
          <w:color w:val="FF0000"/>
          <w:lang w:eastAsia="et-EE"/>
        </w:rPr>
        <w:t xml:space="preserve"> </w:t>
      </w:r>
      <w:r w:rsidRPr="00DC61A6">
        <w:rPr>
          <w:b/>
          <w:bCs/>
          <w:color w:val="FF0000"/>
          <w:u w:val="single"/>
          <w:lang w:eastAsia="et-EE"/>
        </w:rPr>
        <w:t>50 päeva</w:t>
      </w:r>
      <w:r w:rsidRPr="00DC61A6">
        <w:rPr>
          <w:b/>
          <w:bCs/>
          <w:color w:val="FF0000"/>
          <w:lang w:eastAsia="et-EE"/>
        </w:rPr>
        <w:t xml:space="preserve"> </w:t>
      </w:r>
      <w:r w:rsidRPr="00DC61A6">
        <w:rPr>
          <w:color w:val="FF0000"/>
          <w:lang w:eastAsia="et-EE"/>
        </w:rPr>
        <w:t>enne ehituse lõpptähtaega ja ehituse üle andes peab otsakul/kindlustusel</w:t>
      </w:r>
      <w:r w:rsidRPr="00DC61A6">
        <w:rPr>
          <w:b/>
          <w:bCs/>
          <w:color w:val="FF0000"/>
          <w:lang w:eastAsia="et-EE"/>
        </w:rPr>
        <w:t xml:space="preserve"> </w:t>
      </w:r>
      <w:r w:rsidRPr="00DC61A6">
        <w:rPr>
          <w:b/>
          <w:bCs/>
          <w:color w:val="FF0000"/>
          <w:u w:val="single"/>
          <w:lang w:eastAsia="et-EE"/>
        </w:rPr>
        <w:t>kasvama ühtlane elujõuline haljastus.</w:t>
      </w:r>
    </w:p>
    <w:p w14:paraId="0CB6E22B" w14:textId="77777777" w:rsidR="00E01252" w:rsidRPr="00DC61A6" w:rsidRDefault="00E0125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DC61A6">
        <w:rPr>
          <w:color w:val="FF0000"/>
          <w:lang w:eastAsia="et-EE"/>
        </w:rPr>
        <w:t xml:space="preserve">Projektis toodud truubi otsakute ja kivikindlustuste ehitamisel </w:t>
      </w:r>
      <w:r w:rsidRPr="00DC61A6">
        <w:rPr>
          <w:b/>
          <w:bCs/>
          <w:color w:val="FF0000"/>
          <w:u w:val="single"/>
          <w:lang w:eastAsia="et-EE"/>
        </w:rPr>
        <w:t>on keelatud geotekstiilide kasutamine</w:t>
      </w:r>
      <w:r w:rsidRPr="00DC61A6">
        <w:rPr>
          <w:color w:val="FF0000"/>
          <w:lang w:eastAsia="et-EE"/>
        </w:rPr>
        <w:t xml:space="preserve"> kivikindlustuste kivide all.</w:t>
      </w:r>
    </w:p>
    <w:p w14:paraId="1112E34F" w14:textId="1F4C0979" w:rsidR="00E11CD9" w:rsidRPr="00DC61A6" w:rsidRDefault="00E11CD9" w:rsidP="00E11CD9">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DC61A6">
        <w:rPr>
          <w:color w:val="FF0000"/>
          <w:lang w:eastAsia="et-EE"/>
        </w:rPr>
        <w:t>Projektis toodud teealuse (</w:t>
      </w:r>
      <w:r w:rsidR="00422BC0" w:rsidRPr="00422BC0">
        <w:rPr>
          <w:color w:val="FF0000"/>
          <w:lang w:eastAsia="et-EE"/>
        </w:rPr>
        <w:t>kruusasegu positsioon 3</w:t>
      </w:r>
      <w:r w:rsidRPr="00DC61A6">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E11CD9" w:rsidRPr="00DC61A6" w14:paraId="6E4B7F04" w14:textId="77777777" w:rsidTr="00F80C6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6FDE1" w14:textId="77777777" w:rsidR="00E11CD9" w:rsidRPr="00DC61A6" w:rsidRDefault="00E11CD9" w:rsidP="00F80C61">
            <w:pPr>
              <w:suppressAutoHyphens w:val="0"/>
              <w:jc w:val="center"/>
              <w:rPr>
                <w:color w:val="FF0000"/>
                <w:lang w:eastAsia="et-EE"/>
              </w:rPr>
            </w:pPr>
            <w:r w:rsidRPr="00DC61A6">
              <w:rPr>
                <w:color w:val="FF0000"/>
                <w:lang w:eastAsia="et-EE"/>
              </w:rPr>
              <w:lastRenderedPageBreak/>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4D6672B6" w14:textId="77777777" w:rsidR="00E11CD9" w:rsidRPr="00DC61A6" w:rsidRDefault="00E11CD9" w:rsidP="00F80C61">
            <w:pPr>
              <w:suppressAutoHyphens w:val="0"/>
              <w:jc w:val="center"/>
              <w:rPr>
                <w:color w:val="FF0000"/>
                <w:lang w:eastAsia="et-EE"/>
              </w:rPr>
            </w:pPr>
            <w:r w:rsidRPr="00DC61A6">
              <w:rPr>
                <w:color w:val="FF0000"/>
                <w:lang w:eastAsia="et-EE"/>
              </w:rPr>
              <w:t>Sõela ava, mm</w:t>
            </w:r>
          </w:p>
        </w:tc>
      </w:tr>
      <w:tr w:rsidR="00E11CD9" w:rsidRPr="00DC61A6" w14:paraId="44253106" w14:textId="77777777" w:rsidTr="00F80C6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154A08E" w14:textId="77777777" w:rsidR="00E11CD9" w:rsidRPr="00DC61A6" w:rsidRDefault="00E11CD9" w:rsidP="00F80C6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06A05B34" w14:textId="77777777" w:rsidR="00E11CD9" w:rsidRPr="00DC61A6" w:rsidRDefault="00E11CD9" w:rsidP="00F80C61">
            <w:pPr>
              <w:suppressAutoHyphens w:val="0"/>
              <w:jc w:val="center"/>
              <w:rPr>
                <w:color w:val="FF0000"/>
                <w:lang w:eastAsia="et-EE"/>
              </w:rPr>
            </w:pPr>
            <w:r w:rsidRPr="00DC61A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50D797C8" w14:textId="77777777" w:rsidR="00E11CD9" w:rsidRPr="00DC61A6" w:rsidRDefault="00E11CD9" w:rsidP="00F80C61">
            <w:pPr>
              <w:suppressAutoHyphens w:val="0"/>
              <w:jc w:val="center"/>
              <w:rPr>
                <w:color w:val="FF0000"/>
                <w:lang w:eastAsia="et-EE"/>
              </w:rPr>
            </w:pPr>
            <w:r w:rsidRPr="00DC61A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9E6AED7" w14:textId="77777777" w:rsidR="00E11CD9" w:rsidRPr="00DC61A6" w:rsidRDefault="00E11CD9" w:rsidP="00F80C61">
            <w:pPr>
              <w:suppressAutoHyphens w:val="0"/>
              <w:jc w:val="center"/>
              <w:rPr>
                <w:color w:val="FF0000"/>
                <w:lang w:eastAsia="et-EE"/>
              </w:rPr>
            </w:pPr>
            <w:r w:rsidRPr="00DC61A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21CE707C" w14:textId="77777777" w:rsidR="00E11CD9" w:rsidRPr="00DC61A6" w:rsidRDefault="00E11CD9" w:rsidP="00F80C61">
            <w:pPr>
              <w:suppressAutoHyphens w:val="0"/>
              <w:jc w:val="center"/>
              <w:rPr>
                <w:color w:val="FF0000"/>
                <w:lang w:eastAsia="et-EE"/>
              </w:rPr>
            </w:pPr>
            <w:r w:rsidRPr="00DC61A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BDFAA0" w14:textId="77777777" w:rsidR="00E11CD9" w:rsidRPr="00DC61A6" w:rsidRDefault="00E11CD9" w:rsidP="00F80C61">
            <w:pPr>
              <w:suppressAutoHyphens w:val="0"/>
              <w:jc w:val="center"/>
              <w:rPr>
                <w:color w:val="FF0000"/>
                <w:lang w:eastAsia="et-EE"/>
              </w:rPr>
            </w:pPr>
            <w:r w:rsidRPr="00DC61A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1E447ABC" w14:textId="77777777" w:rsidR="00E11CD9" w:rsidRPr="00DC61A6" w:rsidRDefault="00E11CD9" w:rsidP="00F80C61">
            <w:pPr>
              <w:suppressAutoHyphens w:val="0"/>
              <w:jc w:val="center"/>
              <w:rPr>
                <w:color w:val="FF0000"/>
                <w:lang w:eastAsia="et-EE"/>
              </w:rPr>
            </w:pPr>
            <w:r w:rsidRPr="00DC61A6">
              <w:rPr>
                <w:color w:val="FF0000"/>
                <w:lang w:eastAsia="et-EE"/>
              </w:rPr>
              <w:t>31,5</w:t>
            </w:r>
          </w:p>
        </w:tc>
      </w:tr>
      <w:tr w:rsidR="00E11CD9" w:rsidRPr="00DC61A6" w14:paraId="6700C270" w14:textId="77777777" w:rsidTr="00F80C6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1D68BE5" w14:textId="77777777" w:rsidR="00E11CD9" w:rsidRPr="00DC61A6" w:rsidRDefault="00E11CD9" w:rsidP="00F80C6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EC1AC6D" w14:textId="77777777" w:rsidR="00E11CD9" w:rsidRPr="00DC61A6" w:rsidRDefault="00E11CD9" w:rsidP="00F80C61">
            <w:pPr>
              <w:suppressAutoHyphens w:val="0"/>
              <w:jc w:val="center"/>
              <w:rPr>
                <w:color w:val="FF0000"/>
                <w:lang w:eastAsia="et-EE"/>
              </w:rPr>
            </w:pPr>
            <w:r w:rsidRPr="00DC61A6">
              <w:rPr>
                <w:color w:val="FF0000"/>
                <w:lang w:eastAsia="et-EE"/>
              </w:rPr>
              <w:t>Hälve sõelal, massi-%</w:t>
            </w:r>
          </w:p>
        </w:tc>
      </w:tr>
      <w:tr w:rsidR="00E11CD9" w:rsidRPr="00163626" w14:paraId="3D9403A4" w14:textId="77777777" w:rsidTr="00F80C6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233031CF" w14:textId="77777777" w:rsidR="00E11CD9" w:rsidRPr="00DC61A6" w:rsidRDefault="00E11CD9" w:rsidP="00F80C61">
            <w:pPr>
              <w:suppressAutoHyphens w:val="0"/>
              <w:rPr>
                <w:color w:val="FF0000"/>
                <w:lang w:eastAsia="et-EE"/>
              </w:rPr>
            </w:pPr>
            <w:r w:rsidRPr="00DC61A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0AF393FD" w14:textId="77777777" w:rsidR="00E11CD9" w:rsidRPr="00DC61A6" w:rsidRDefault="00E11CD9" w:rsidP="00F80C61">
            <w:pPr>
              <w:suppressAutoHyphens w:val="0"/>
              <w:jc w:val="center"/>
              <w:rPr>
                <w:color w:val="FF0000"/>
                <w:lang w:eastAsia="et-EE"/>
              </w:rPr>
            </w:pPr>
            <w:r w:rsidRPr="00DC61A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D8116D2" w14:textId="77777777" w:rsidR="00E11CD9" w:rsidRPr="00DC61A6" w:rsidRDefault="00E11CD9" w:rsidP="00F80C61">
            <w:pPr>
              <w:suppressAutoHyphens w:val="0"/>
              <w:jc w:val="center"/>
              <w:rPr>
                <w:color w:val="FF0000"/>
                <w:lang w:eastAsia="et-EE"/>
              </w:rPr>
            </w:pPr>
            <w:r w:rsidRPr="00DC61A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1C553BD3" w14:textId="77777777" w:rsidR="00E11CD9" w:rsidRPr="00DC61A6" w:rsidRDefault="00E11CD9" w:rsidP="00F80C61">
            <w:pPr>
              <w:suppressAutoHyphens w:val="0"/>
              <w:jc w:val="center"/>
              <w:rPr>
                <w:color w:val="FF0000"/>
                <w:lang w:eastAsia="et-EE"/>
              </w:rPr>
            </w:pPr>
            <w:r w:rsidRPr="00DC61A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0CE4D6B6" w14:textId="77777777" w:rsidR="00E11CD9" w:rsidRPr="00DC61A6" w:rsidRDefault="00E11CD9" w:rsidP="00F80C61">
            <w:pPr>
              <w:suppressAutoHyphens w:val="0"/>
              <w:jc w:val="center"/>
              <w:rPr>
                <w:color w:val="FF0000"/>
                <w:lang w:eastAsia="et-EE"/>
              </w:rPr>
            </w:pPr>
            <w:r w:rsidRPr="00DC61A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420DBB6A" w14:textId="77777777" w:rsidR="00E11CD9" w:rsidRPr="00DC61A6" w:rsidRDefault="00E11CD9" w:rsidP="00F80C61">
            <w:pPr>
              <w:suppressAutoHyphens w:val="0"/>
              <w:jc w:val="center"/>
              <w:rPr>
                <w:color w:val="FF0000"/>
                <w:lang w:eastAsia="et-EE"/>
              </w:rPr>
            </w:pPr>
            <w:r w:rsidRPr="00DC61A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23DBAD4C" w14:textId="77777777" w:rsidR="00E11CD9" w:rsidRPr="00163626" w:rsidRDefault="00E11CD9" w:rsidP="00F80C61">
            <w:pPr>
              <w:suppressAutoHyphens w:val="0"/>
              <w:jc w:val="center"/>
              <w:rPr>
                <w:color w:val="FF0000"/>
                <w:lang w:eastAsia="et-EE"/>
              </w:rPr>
            </w:pPr>
            <w:r w:rsidRPr="00DC61A6">
              <w:rPr>
                <w:color w:val="FF0000"/>
                <w:lang w:eastAsia="et-EE"/>
              </w:rPr>
              <w:t>+/-8</w:t>
            </w:r>
          </w:p>
        </w:tc>
      </w:tr>
    </w:tbl>
    <w:p w14:paraId="6E2E1F3D" w14:textId="77777777" w:rsidR="00D34279" w:rsidRPr="00EB4D04" w:rsidRDefault="00D34279" w:rsidP="00A67AE4">
      <w:pPr>
        <w:suppressAutoHyphens w:val="0"/>
        <w:autoSpaceDE w:val="0"/>
        <w:autoSpaceDN w:val="0"/>
        <w:adjustRightInd w:val="0"/>
        <w:jc w:val="both"/>
        <w:rPr>
          <w:lang w:eastAsia="et-EE"/>
        </w:rPr>
      </w:pPr>
    </w:p>
    <w:p w14:paraId="7A7164A9" w14:textId="1D39D397" w:rsidR="005E2201" w:rsidRPr="009459D4" w:rsidRDefault="005E2201" w:rsidP="009C3758">
      <w:pPr>
        <w:jc w:val="both"/>
      </w:pPr>
      <w:r w:rsidRPr="00EB4D04">
        <w:t xml:space="preserve">Töö </w:t>
      </w:r>
      <w:r w:rsidR="00680CF2" w:rsidRPr="00EB4D04">
        <w:t>teh</w:t>
      </w:r>
      <w:r w:rsidR="00773151" w:rsidRPr="00EB4D04">
        <w:t>n</w:t>
      </w:r>
      <w:r w:rsidR="00680CF2" w:rsidRPr="00EB4D04">
        <w:t xml:space="preserve">iliseks </w:t>
      </w:r>
      <w:r w:rsidRPr="00EB4D04">
        <w:t xml:space="preserve">aluseks on </w:t>
      </w:r>
      <w:r w:rsidR="005D2EFB">
        <w:rPr>
          <w:b/>
          <w:bCs/>
        </w:rPr>
        <w:t>Mets ja Keskkond</w:t>
      </w:r>
      <w:r w:rsidR="00946F79">
        <w:rPr>
          <w:b/>
          <w:bCs/>
        </w:rPr>
        <w:t xml:space="preserve"> OÜ</w:t>
      </w:r>
      <w:r w:rsidR="00946F79" w:rsidRPr="00230643">
        <w:t xml:space="preserve"> poolt koostatud „</w:t>
      </w:r>
      <w:r w:rsidR="005D2EFB">
        <w:rPr>
          <w:bCs/>
        </w:rPr>
        <w:t>Adraku maaparandusehitise</w:t>
      </w:r>
      <w:r w:rsidR="00946F79">
        <w:rPr>
          <w:bCs/>
        </w:rPr>
        <w:t xml:space="preserve"> rekonstrueerimi</w:t>
      </w:r>
      <w:r w:rsidR="005D2EFB">
        <w:rPr>
          <w:bCs/>
        </w:rPr>
        <w:t>s</w:t>
      </w:r>
      <w:r w:rsidR="00946F79">
        <w:rPr>
          <w:bCs/>
        </w:rPr>
        <w:t>e projekt</w:t>
      </w:r>
      <w:r w:rsidR="00946F79" w:rsidRPr="00230643">
        <w:t>“</w:t>
      </w:r>
      <w:r w:rsidR="000C5874"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3F053D5" w14:textId="78853087" w:rsidR="000C5874" w:rsidRPr="000C5874" w:rsidRDefault="005E2201" w:rsidP="000C5874">
      <w:pPr>
        <w:jc w:val="both"/>
        <w:rPr>
          <w:bCs/>
        </w:rPr>
      </w:pPr>
      <w:r w:rsidRPr="002E4E98">
        <w:rPr>
          <w:color w:val="000000"/>
        </w:rPr>
        <w:t xml:space="preserve">Objektiga on võimalik tutvuda: metsaparandaja </w:t>
      </w:r>
      <w:r w:rsidR="00504440" w:rsidRPr="001C6FFC">
        <w:t xml:space="preserve">Maie Rummel, tel: 514 0460; e-post </w:t>
      </w:r>
      <w:hyperlink r:id="rId10" w:history="1">
        <w:r w:rsidR="00504440" w:rsidRPr="001C6FFC">
          <w:rPr>
            <w:rStyle w:val="Hperlink"/>
          </w:rPr>
          <w:t>maie.rummel@rmk.ee</w:t>
        </w:r>
      </w:hyperlink>
      <w:r w:rsidR="00FD219B">
        <w:t>.</w:t>
      </w:r>
      <w:r w:rsidR="000C5874" w:rsidRPr="000C5874">
        <w:t xml:space="preserve"> </w:t>
      </w:r>
    </w:p>
    <w:p w14:paraId="47055685" w14:textId="05CCBC0B"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w:t>
      </w:r>
      <w:r w:rsidR="00595DB8">
        <w:rPr>
          <w:bCs/>
        </w:rPr>
        <w:lastRenderedPageBreak/>
        <w:t>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10C93479" w14:textId="77777777" w:rsidR="00E26E5E" w:rsidRDefault="00E26E5E" w:rsidP="00E26E5E">
      <w:pPr>
        <w:tabs>
          <w:tab w:val="left" w:pos="567"/>
        </w:tabs>
        <w:jc w:val="both"/>
      </w:pPr>
      <w:r>
        <w:t>7.1.</w:t>
      </w:r>
      <w:r>
        <w:tab/>
        <w:t>Pakkuja esitab hankedokumentide Lisa 1 – Hinnapakkumuse vormi. 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11EED29D" w14:textId="77777777" w:rsidR="00E26E5E" w:rsidRDefault="00E26E5E" w:rsidP="00E26E5E">
      <w:pPr>
        <w:tabs>
          <w:tab w:val="left" w:pos="567"/>
        </w:tabs>
        <w:jc w:val="both"/>
      </w:pPr>
      <w:r>
        <w:t>7.2.</w:t>
      </w:r>
      <w:r>
        <w:tab/>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madalaima maksumusega pakkumuse.</w:t>
      </w:r>
    </w:p>
    <w:p w14:paraId="12127D8C" w14:textId="77777777" w:rsidR="00E26E5E" w:rsidRDefault="00E26E5E" w:rsidP="00E26E5E">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A671349" w14:textId="77777777" w:rsidR="00E26E5E" w:rsidRDefault="00E26E5E" w:rsidP="00E26E5E">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0F5BD6E7" w14:textId="77777777" w:rsidR="00E26E5E" w:rsidRDefault="00E26E5E" w:rsidP="00E26E5E">
      <w:pPr>
        <w:tabs>
          <w:tab w:val="left" w:pos="567"/>
        </w:tabs>
        <w:jc w:val="both"/>
      </w:pPr>
      <w:r>
        <w:t>7.5.</w:t>
      </w:r>
      <w:r>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5150074D" w14:textId="77777777" w:rsidR="00E26E5E" w:rsidRDefault="00E26E5E" w:rsidP="00E26E5E">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lastRenderedPageBreak/>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92855" w14:textId="77777777" w:rsidR="00AB5CC6" w:rsidRDefault="00AB5CC6">
      <w:r>
        <w:separator/>
      </w:r>
    </w:p>
  </w:endnote>
  <w:endnote w:type="continuationSeparator" w:id="0">
    <w:p w14:paraId="0015625F" w14:textId="77777777" w:rsidR="00AB5CC6" w:rsidRDefault="00AB5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F6473" w14:textId="77777777" w:rsidR="00AB5CC6" w:rsidRDefault="00AB5CC6">
      <w:r>
        <w:separator/>
      </w:r>
    </w:p>
  </w:footnote>
  <w:footnote w:type="continuationSeparator" w:id="0">
    <w:p w14:paraId="7B9BDC0C" w14:textId="77777777" w:rsidR="00AB5CC6" w:rsidRDefault="00AB5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7CB0331E" w:rsidR="00E15B6A" w:rsidRPr="00DB67AA" w:rsidRDefault="00D36F55" w:rsidP="00A901EA">
    <w:pPr>
      <w:rPr>
        <w:bCs/>
        <w:i/>
      </w:rPr>
    </w:pPr>
    <w:bookmarkStart w:id="13" w:name="_Hlk128037543"/>
    <w:bookmarkStart w:id="14" w:name="_Hlk128037544"/>
    <w:bookmarkStart w:id="15" w:name="_Hlk128037752"/>
    <w:bookmarkStart w:id="16" w:name="_Hlk128037753"/>
    <w:r>
      <w:rPr>
        <w:bCs/>
        <w:i/>
      </w:rPr>
      <w:t>Adraku</w:t>
    </w:r>
    <w:r w:rsidR="00A901EA" w:rsidRPr="00A901EA">
      <w:rPr>
        <w:bCs/>
        <w:i/>
      </w:rPr>
      <w:t xml:space="preserve"> maaparandussüsteemi </w:t>
    </w:r>
    <w:r>
      <w:rPr>
        <w:bCs/>
        <w:i/>
      </w:rPr>
      <w:t xml:space="preserve">ja Vaidra tee </w:t>
    </w:r>
    <w:r w:rsidR="00A901EA" w:rsidRPr="00A901EA">
      <w:rPr>
        <w:bCs/>
        <w:i/>
      </w:rPr>
      <w:t>rekonstrueerimine</w:t>
    </w:r>
    <w:bookmarkEnd w:id="13"/>
    <w:bookmarkEnd w:id="14"/>
    <w:bookmarkEnd w:id="15"/>
    <w:bookmarkEnd w:id="1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FD51E35"/>
    <w:multiLevelType w:val="hybridMultilevel"/>
    <w:tmpl w:val="FCA2834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4151AE"/>
    <w:multiLevelType w:val="hybridMultilevel"/>
    <w:tmpl w:val="263C26F2"/>
    <w:lvl w:ilvl="0" w:tplc="04250001">
      <w:start w:val="1"/>
      <w:numFmt w:val="bullet"/>
      <w:lvlText w:val=""/>
      <w:lvlJc w:val="left"/>
      <w:pPr>
        <w:ind w:left="720" w:hanging="360"/>
      </w:pPr>
      <w:rPr>
        <w:rFonts w:ascii="Symbol" w:hAnsi="Symbol" w:hint="default"/>
      </w:rPr>
    </w:lvl>
    <w:lvl w:ilvl="1" w:tplc="890AC5EE">
      <w:numFmt w:val="bullet"/>
      <w:lvlText w:val="•"/>
      <w:lvlJc w:val="left"/>
      <w:pPr>
        <w:ind w:left="1788" w:hanging="708"/>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0C164DA"/>
    <w:multiLevelType w:val="hybridMultilevel"/>
    <w:tmpl w:val="7FB241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73121EF"/>
    <w:multiLevelType w:val="hybridMultilevel"/>
    <w:tmpl w:val="23303C3A"/>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57B45033"/>
    <w:multiLevelType w:val="hybridMultilevel"/>
    <w:tmpl w:val="505EAAE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4FA1107"/>
    <w:multiLevelType w:val="hybridMultilevel"/>
    <w:tmpl w:val="E2C8A0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1231FA4"/>
    <w:multiLevelType w:val="hybridMultilevel"/>
    <w:tmpl w:val="4094E918"/>
    <w:lvl w:ilvl="0" w:tplc="B002F30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B716679"/>
    <w:multiLevelType w:val="hybridMultilevel"/>
    <w:tmpl w:val="1C589E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8"/>
  </w:num>
  <w:num w:numId="4" w16cid:durableId="288512512">
    <w:abstractNumId w:val="9"/>
  </w:num>
  <w:num w:numId="5" w16cid:durableId="1341008406">
    <w:abstractNumId w:val="5"/>
  </w:num>
  <w:num w:numId="6" w16cid:durableId="844899386">
    <w:abstractNumId w:val="6"/>
  </w:num>
  <w:num w:numId="7" w16cid:durableId="43483108">
    <w:abstractNumId w:val="7"/>
  </w:num>
  <w:num w:numId="8" w16cid:durableId="1133206613">
    <w:abstractNumId w:val="10"/>
  </w:num>
  <w:num w:numId="9" w16cid:durableId="375278051">
    <w:abstractNumId w:val="11"/>
  </w:num>
  <w:num w:numId="10" w16cid:durableId="65078448">
    <w:abstractNumId w:val="4"/>
  </w:num>
  <w:num w:numId="11" w16cid:durableId="1292396677">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560E"/>
    <w:rsid w:val="0000731B"/>
    <w:rsid w:val="0001000B"/>
    <w:rsid w:val="00010C33"/>
    <w:rsid w:val="000117CF"/>
    <w:rsid w:val="00011A7E"/>
    <w:rsid w:val="00012652"/>
    <w:rsid w:val="00012FFF"/>
    <w:rsid w:val="00016BE5"/>
    <w:rsid w:val="00017139"/>
    <w:rsid w:val="00017BC2"/>
    <w:rsid w:val="00020BED"/>
    <w:rsid w:val="000215DB"/>
    <w:rsid w:val="000216F3"/>
    <w:rsid w:val="000220D7"/>
    <w:rsid w:val="000220E1"/>
    <w:rsid w:val="0002373A"/>
    <w:rsid w:val="00023D0B"/>
    <w:rsid w:val="00024CE0"/>
    <w:rsid w:val="00024D65"/>
    <w:rsid w:val="0002590A"/>
    <w:rsid w:val="00025BAB"/>
    <w:rsid w:val="00025FA3"/>
    <w:rsid w:val="000260D8"/>
    <w:rsid w:val="00026992"/>
    <w:rsid w:val="0003069B"/>
    <w:rsid w:val="00031C30"/>
    <w:rsid w:val="00032836"/>
    <w:rsid w:val="00033C27"/>
    <w:rsid w:val="0003434E"/>
    <w:rsid w:val="000362E2"/>
    <w:rsid w:val="0003647D"/>
    <w:rsid w:val="00040158"/>
    <w:rsid w:val="0004239B"/>
    <w:rsid w:val="000433B2"/>
    <w:rsid w:val="00043CE0"/>
    <w:rsid w:val="00044336"/>
    <w:rsid w:val="0004461C"/>
    <w:rsid w:val="0004536B"/>
    <w:rsid w:val="00045C44"/>
    <w:rsid w:val="000474F8"/>
    <w:rsid w:val="00050773"/>
    <w:rsid w:val="000515ED"/>
    <w:rsid w:val="00053B6E"/>
    <w:rsid w:val="00054748"/>
    <w:rsid w:val="00055795"/>
    <w:rsid w:val="00055844"/>
    <w:rsid w:val="00056451"/>
    <w:rsid w:val="00056776"/>
    <w:rsid w:val="00060F78"/>
    <w:rsid w:val="000617E7"/>
    <w:rsid w:val="00062902"/>
    <w:rsid w:val="00062E81"/>
    <w:rsid w:val="00063C5E"/>
    <w:rsid w:val="00064A16"/>
    <w:rsid w:val="00064C7C"/>
    <w:rsid w:val="00067748"/>
    <w:rsid w:val="000679CF"/>
    <w:rsid w:val="00072694"/>
    <w:rsid w:val="00073D50"/>
    <w:rsid w:val="00074D55"/>
    <w:rsid w:val="000759F7"/>
    <w:rsid w:val="00076FCA"/>
    <w:rsid w:val="00081542"/>
    <w:rsid w:val="00081C19"/>
    <w:rsid w:val="0008263A"/>
    <w:rsid w:val="0008346C"/>
    <w:rsid w:val="0008369A"/>
    <w:rsid w:val="000836D8"/>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57BB"/>
    <w:rsid w:val="000A68E5"/>
    <w:rsid w:val="000A6B4D"/>
    <w:rsid w:val="000B1AAA"/>
    <w:rsid w:val="000B2163"/>
    <w:rsid w:val="000B2C66"/>
    <w:rsid w:val="000B467C"/>
    <w:rsid w:val="000B4FD8"/>
    <w:rsid w:val="000B6354"/>
    <w:rsid w:val="000B6FE2"/>
    <w:rsid w:val="000B70FA"/>
    <w:rsid w:val="000B7E3D"/>
    <w:rsid w:val="000C0408"/>
    <w:rsid w:val="000C4D34"/>
    <w:rsid w:val="000C5874"/>
    <w:rsid w:val="000C61E9"/>
    <w:rsid w:val="000C6D79"/>
    <w:rsid w:val="000C7C2A"/>
    <w:rsid w:val="000D00E3"/>
    <w:rsid w:val="000D0F18"/>
    <w:rsid w:val="000D1273"/>
    <w:rsid w:val="000D18C1"/>
    <w:rsid w:val="000D276F"/>
    <w:rsid w:val="000D289F"/>
    <w:rsid w:val="000D3F81"/>
    <w:rsid w:val="000D3F97"/>
    <w:rsid w:val="000D4434"/>
    <w:rsid w:val="000D5999"/>
    <w:rsid w:val="000D7567"/>
    <w:rsid w:val="000D7CFB"/>
    <w:rsid w:val="000E02E3"/>
    <w:rsid w:val="000E0D03"/>
    <w:rsid w:val="000E0D3F"/>
    <w:rsid w:val="000E0DFA"/>
    <w:rsid w:val="000E0FC7"/>
    <w:rsid w:val="000E129C"/>
    <w:rsid w:val="000E2233"/>
    <w:rsid w:val="000E25A8"/>
    <w:rsid w:val="000E2E51"/>
    <w:rsid w:val="000E4CD7"/>
    <w:rsid w:val="000E5532"/>
    <w:rsid w:val="000E62E9"/>
    <w:rsid w:val="000E773A"/>
    <w:rsid w:val="000F10A4"/>
    <w:rsid w:val="000F1872"/>
    <w:rsid w:val="000F5282"/>
    <w:rsid w:val="000F6351"/>
    <w:rsid w:val="000F6AF9"/>
    <w:rsid w:val="000F72B5"/>
    <w:rsid w:val="00100E54"/>
    <w:rsid w:val="0010181F"/>
    <w:rsid w:val="001049B5"/>
    <w:rsid w:val="00105A31"/>
    <w:rsid w:val="0010695B"/>
    <w:rsid w:val="00106C63"/>
    <w:rsid w:val="00111E0A"/>
    <w:rsid w:val="00113F93"/>
    <w:rsid w:val="00114612"/>
    <w:rsid w:val="001158A8"/>
    <w:rsid w:val="00115A20"/>
    <w:rsid w:val="00115B70"/>
    <w:rsid w:val="001165A0"/>
    <w:rsid w:val="00116E23"/>
    <w:rsid w:val="001217B9"/>
    <w:rsid w:val="00123C2C"/>
    <w:rsid w:val="00125999"/>
    <w:rsid w:val="00125E04"/>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6624"/>
    <w:rsid w:val="0015716A"/>
    <w:rsid w:val="00157D3E"/>
    <w:rsid w:val="001604E2"/>
    <w:rsid w:val="00160E1D"/>
    <w:rsid w:val="00162BF4"/>
    <w:rsid w:val="00163626"/>
    <w:rsid w:val="00163916"/>
    <w:rsid w:val="00163DBC"/>
    <w:rsid w:val="00164A09"/>
    <w:rsid w:val="00164D12"/>
    <w:rsid w:val="00164FE0"/>
    <w:rsid w:val="001656A7"/>
    <w:rsid w:val="00165F04"/>
    <w:rsid w:val="00166A29"/>
    <w:rsid w:val="00166A8C"/>
    <w:rsid w:val="001707BA"/>
    <w:rsid w:val="00170D03"/>
    <w:rsid w:val="00172102"/>
    <w:rsid w:val="001758ED"/>
    <w:rsid w:val="00176BD6"/>
    <w:rsid w:val="001771E9"/>
    <w:rsid w:val="001778BA"/>
    <w:rsid w:val="00177AAB"/>
    <w:rsid w:val="00177AAD"/>
    <w:rsid w:val="00177C05"/>
    <w:rsid w:val="0018010C"/>
    <w:rsid w:val="0018159D"/>
    <w:rsid w:val="001818F4"/>
    <w:rsid w:val="001840C5"/>
    <w:rsid w:val="00184CA0"/>
    <w:rsid w:val="00184DCA"/>
    <w:rsid w:val="00186A9E"/>
    <w:rsid w:val="0018716B"/>
    <w:rsid w:val="00192CCF"/>
    <w:rsid w:val="0019393A"/>
    <w:rsid w:val="00195FDD"/>
    <w:rsid w:val="00196020"/>
    <w:rsid w:val="00197A0E"/>
    <w:rsid w:val="001A0251"/>
    <w:rsid w:val="001A1BB4"/>
    <w:rsid w:val="001A2315"/>
    <w:rsid w:val="001A4261"/>
    <w:rsid w:val="001A4613"/>
    <w:rsid w:val="001A48A4"/>
    <w:rsid w:val="001A649F"/>
    <w:rsid w:val="001B20F1"/>
    <w:rsid w:val="001B27BC"/>
    <w:rsid w:val="001B2AF2"/>
    <w:rsid w:val="001B3C55"/>
    <w:rsid w:val="001B3D10"/>
    <w:rsid w:val="001B427A"/>
    <w:rsid w:val="001B476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2D85"/>
    <w:rsid w:val="001E577A"/>
    <w:rsid w:val="001E57E3"/>
    <w:rsid w:val="001E7D40"/>
    <w:rsid w:val="001F00FD"/>
    <w:rsid w:val="001F0418"/>
    <w:rsid w:val="001F0884"/>
    <w:rsid w:val="001F12FD"/>
    <w:rsid w:val="001F1EE2"/>
    <w:rsid w:val="001F22CC"/>
    <w:rsid w:val="001F2AC7"/>
    <w:rsid w:val="001F3929"/>
    <w:rsid w:val="001F437F"/>
    <w:rsid w:val="001F54FE"/>
    <w:rsid w:val="001F5DEC"/>
    <w:rsid w:val="001F6D6C"/>
    <w:rsid w:val="001F7B7F"/>
    <w:rsid w:val="0020015C"/>
    <w:rsid w:val="0020103B"/>
    <w:rsid w:val="002011A6"/>
    <w:rsid w:val="0020255A"/>
    <w:rsid w:val="0020608E"/>
    <w:rsid w:val="002067D1"/>
    <w:rsid w:val="002073BB"/>
    <w:rsid w:val="002104BD"/>
    <w:rsid w:val="0021065F"/>
    <w:rsid w:val="00211846"/>
    <w:rsid w:val="0021233F"/>
    <w:rsid w:val="00212C6A"/>
    <w:rsid w:val="00214477"/>
    <w:rsid w:val="00214D62"/>
    <w:rsid w:val="00215350"/>
    <w:rsid w:val="002155A0"/>
    <w:rsid w:val="0021746E"/>
    <w:rsid w:val="002178C5"/>
    <w:rsid w:val="002201B0"/>
    <w:rsid w:val="002206B6"/>
    <w:rsid w:val="0022146B"/>
    <w:rsid w:val="00223AA5"/>
    <w:rsid w:val="00223C44"/>
    <w:rsid w:val="002240B8"/>
    <w:rsid w:val="00225EAF"/>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3580"/>
    <w:rsid w:val="002462C1"/>
    <w:rsid w:val="0024657B"/>
    <w:rsid w:val="002472E8"/>
    <w:rsid w:val="0025438B"/>
    <w:rsid w:val="00254970"/>
    <w:rsid w:val="002549D8"/>
    <w:rsid w:val="002562D1"/>
    <w:rsid w:val="00256F5C"/>
    <w:rsid w:val="00257ACC"/>
    <w:rsid w:val="002605EC"/>
    <w:rsid w:val="00260718"/>
    <w:rsid w:val="00260A5E"/>
    <w:rsid w:val="002619E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1B9"/>
    <w:rsid w:val="00286E3D"/>
    <w:rsid w:val="0028711C"/>
    <w:rsid w:val="002871F6"/>
    <w:rsid w:val="00287ED1"/>
    <w:rsid w:val="0029058D"/>
    <w:rsid w:val="002914D1"/>
    <w:rsid w:val="00291E82"/>
    <w:rsid w:val="0029232B"/>
    <w:rsid w:val="0029343B"/>
    <w:rsid w:val="00293C40"/>
    <w:rsid w:val="002941F8"/>
    <w:rsid w:val="002942E1"/>
    <w:rsid w:val="0029445B"/>
    <w:rsid w:val="002948E5"/>
    <w:rsid w:val="0029505A"/>
    <w:rsid w:val="0029525C"/>
    <w:rsid w:val="002A0BCA"/>
    <w:rsid w:val="002A2400"/>
    <w:rsid w:val="002A3318"/>
    <w:rsid w:val="002A4FDD"/>
    <w:rsid w:val="002A501D"/>
    <w:rsid w:val="002A694F"/>
    <w:rsid w:val="002A7986"/>
    <w:rsid w:val="002B1E68"/>
    <w:rsid w:val="002B22A0"/>
    <w:rsid w:val="002B40ED"/>
    <w:rsid w:val="002B5018"/>
    <w:rsid w:val="002B58D1"/>
    <w:rsid w:val="002B592B"/>
    <w:rsid w:val="002B5FE7"/>
    <w:rsid w:val="002B7401"/>
    <w:rsid w:val="002B78AA"/>
    <w:rsid w:val="002B78EC"/>
    <w:rsid w:val="002C1F33"/>
    <w:rsid w:val="002C207D"/>
    <w:rsid w:val="002C2B26"/>
    <w:rsid w:val="002C2E8B"/>
    <w:rsid w:val="002C30EC"/>
    <w:rsid w:val="002C3271"/>
    <w:rsid w:val="002C63EA"/>
    <w:rsid w:val="002D0593"/>
    <w:rsid w:val="002D0DBE"/>
    <w:rsid w:val="002D129C"/>
    <w:rsid w:val="002D19FF"/>
    <w:rsid w:val="002D2EE1"/>
    <w:rsid w:val="002D37B5"/>
    <w:rsid w:val="002D3886"/>
    <w:rsid w:val="002D45CB"/>
    <w:rsid w:val="002D4939"/>
    <w:rsid w:val="002D5F2E"/>
    <w:rsid w:val="002D65E8"/>
    <w:rsid w:val="002E024C"/>
    <w:rsid w:val="002E2F16"/>
    <w:rsid w:val="002E49C6"/>
    <w:rsid w:val="002E596D"/>
    <w:rsid w:val="002E5AB6"/>
    <w:rsid w:val="002E6836"/>
    <w:rsid w:val="002E716E"/>
    <w:rsid w:val="002F05AA"/>
    <w:rsid w:val="002F2CB4"/>
    <w:rsid w:val="002F4777"/>
    <w:rsid w:val="002F4AA5"/>
    <w:rsid w:val="002F4DFE"/>
    <w:rsid w:val="002F5364"/>
    <w:rsid w:val="002F5545"/>
    <w:rsid w:val="002F75F1"/>
    <w:rsid w:val="002F776C"/>
    <w:rsid w:val="00300274"/>
    <w:rsid w:val="00300A4C"/>
    <w:rsid w:val="00302A97"/>
    <w:rsid w:val="003043F7"/>
    <w:rsid w:val="00305294"/>
    <w:rsid w:val="00305426"/>
    <w:rsid w:val="00307C15"/>
    <w:rsid w:val="003106DF"/>
    <w:rsid w:val="00310E7D"/>
    <w:rsid w:val="0031586D"/>
    <w:rsid w:val="00315F13"/>
    <w:rsid w:val="0031661A"/>
    <w:rsid w:val="00317A06"/>
    <w:rsid w:val="00317F5B"/>
    <w:rsid w:val="00321587"/>
    <w:rsid w:val="00321824"/>
    <w:rsid w:val="00321A7E"/>
    <w:rsid w:val="00323017"/>
    <w:rsid w:val="00323E08"/>
    <w:rsid w:val="003257AB"/>
    <w:rsid w:val="003259C8"/>
    <w:rsid w:val="00327417"/>
    <w:rsid w:val="003279ED"/>
    <w:rsid w:val="00327A23"/>
    <w:rsid w:val="00327C85"/>
    <w:rsid w:val="0033042C"/>
    <w:rsid w:val="00330E2F"/>
    <w:rsid w:val="00330E3D"/>
    <w:rsid w:val="003348E1"/>
    <w:rsid w:val="00335DEF"/>
    <w:rsid w:val="003400F5"/>
    <w:rsid w:val="0034177D"/>
    <w:rsid w:val="00341B72"/>
    <w:rsid w:val="00342221"/>
    <w:rsid w:val="003438AB"/>
    <w:rsid w:val="0034412E"/>
    <w:rsid w:val="003446C6"/>
    <w:rsid w:val="00345127"/>
    <w:rsid w:val="00346EFD"/>
    <w:rsid w:val="003507E1"/>
    <w:rsid w:val="00352C7A"/>
    <w:rsid w:val="00357E33"/>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2BA8"/>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0A3"/>
    <w:rsid w:val="003F5C9D"/>
    <w:rsid w:val="003F5E4B"/>
    <w:rsid w:val="003F670C"/>
    <w:rsid w:val="003F7419"/>
    <w:rsid w:val="00400B6C"/>
    <w:rsid w:val="00401FFF"/>
    <w:rsid w:val="0040290B"/>
    <w:rsid w:val="00403EE3"/>
    <w:rsid w:val="00404055"/>
    <w:rsid w:val="00406484"/>
    <w:rsid w:val="0041107E"/>
    <w:rsid w:val="004115DC"/>
    <w:rsid w:val="00411EBC"/>
    <w:rsid w:val="00412ECE"/>
    <w:rsid w:val="00413279"/>
    <w:rsid w:val="004138AD"/>
    <w:rsid w:val="004144CF"/>
    <w:rsid w:val="00420318"/>
    <w:rsid w:val="004203A7"/>
    <w:rsid w:val="00420599"/>
    <w:rsid w:val="004211C6"/>
    <w:rsid w:val="00421B6B"/>
    <w:rsid w:val="00422113"/>
    <w:rsid w:val="00422BC0"/>
    <w:rsid w:val="00422F69"/>
    <w:rsid w:val="00423261"/>
    <w:rsid w:val="00423789"/>
    <w:rsid w:val="00425925"/>
    <w:rsid w:val="00425E6F"/>
    <w:rsid w:val="0042651A"/>
    <w:rsid w:val="004277B7"/>
    <w:rsid w:val="004311B3"/>
    <w:rsid w:val="004313D2"/>
    <w:rsid w:val="00431698"/>
    <w:rsid w:val="00431C86"/>
    <w:rsid w:val="00433190"/>
    <w:rsid w:val="004337F9"/>
    <w:rsid w:val="00434451"/>
    <w:rsid w:val="004348DA"/>
    <w:rsid w:val="00436D76"/>
    <w:rsid w:val="004422FD"/>
    <w:rsid w:val="00444316"/>
    <w:rsid w:val="0044438F"/>
    <w:rsid w:val="00444660"/>
    <w:rsid w:val="004447CF"/>
    <w:rsid w:val="00444BF7"/>
    <w:rsid w:val="00444EBB"/>
    <w:rsid w:val="00450429"/>
    <w:rsid w:val="004513C4"/>
    <w:rsid w:val="00452201"/>
    <w:rsid w:val="004538BE"/>
    <w:rsid w:val="0045644A"/>
    <w:rsid w:val="004565EF"/>
    <w:rsid w:val="00456BFE"/>
    <w:rsid w:val="00457C10"/>
    <w:rsid w:val="00457D08"/>
    <w:rsid w:val="00460FEF"/>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0E9"/>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00D"/>
    <w:rsid w:val="004B42BE"/>
    <w:rsid w:val="004B5246"/>
    <w:rsid w:val="004B57C9"/>
    <w:rsid w:val="004B637A"/>
    <w:rsid w:val="004B759A"/>
    <w:rsid w:val="004C1160"/>
    <w:rsid w:val="004C1AFA"/>
    <w:rsid w:val="004C2195"/>
    <w:rsid w:val="004C7861"/>
    <w:rsid w:val="004D0C37"/>
    <w:rsid w:val="004D13F6"/>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77D"/>
    <w:rsid w:val="004F78A8"/>
    <w:rsid w:val="00500B95"/>
    <w:rsid w:val="00501FA6"/>
    <w:rsid w:val="0050284A"/>
    <w:rsid w:val="00502974"/>
    <w:rsid w:val="00502FF3"/>
    <w:rsid w:val="0050333B"/>
    <w:rsid w:val="005039F7"/>
    <w:rsid w:val="00504024"/>
    <w:rsid w:val="0050431D"/>
    <w:rsid w:val="00504440"/>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5CB9"/>
    <w:rsid w:val="005265C5"/>
    <w:rsid w:val="005270B9"/>
    <w:rsid w:val="005276E2"/>
    <w:rsid w:val="00527A61"/>
    <w:rsid w:val="00527C0B"/>
    <w:rsid w:val="00532958"/>
    <w:rsid w:val="0053442B"/>
    <w:rsid w:val="00536278"/>
    <w:rsid w:val="0054002D"/>
    <w:rsid w:val="00540EA1"/>
    <w:rsid w:val="00541159"/>
    <w:rsid w:val="00541E57"/>
    <w:rsid w:val="005426C8"/>
    <w:rsid w:val="00542FF5"/>
    <w:rsid w:val="00543110"/>
    <w:rsid w:val="00543567"/>
    <w:rsid w:val="00543D69"/>
    <w:rsid w:val="00545773"/>
    <w:rsid w:val="00546292"/>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3930"/>
    <w:rsid w:val="0057440C"/>
    <w:rsid w:val="0057469B"/>
    <w:rsid w:val="0057652E"/>
    <w:rsid w:val="005814E4"/>
    <w:rsid w:val="00581DC2"/>
    <w:rsid w:val="00582981"/>
    <w:rsid w:val="00583CDD"/>
    <w:rsid w:val="00585BF0"/>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2FDE"/>
    <w:rsid w:val="005A304E"/>
    <w:rsid w:val="005A3212"/>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2EFB"/>
    <w:rsid w:val="005D4AB6"/>
    <w:rsid w:val="005D546C"/>
    <w:rsid w:val="005D5707"/>
    <w:rsid w:val="005D5B98"/>
    <w:rsid w:val="005D5C7F"/>
    <w:rsid w:val="005D6764"/>
    <w:rsid w:val="005D695A"/>
    <w:rsid w:val="005D783B"/>
    <w:rsid w:val="005E08A7"/>
    <w:rsid w:val="005E1471"/>
    <w:rsid w:val="005E20AC"/>
    <w:rsid w:val="005E2201"/>
    <w:rsid w:val="005E2B8E"/>
    <w:rsid w:val="005E328C"/>
    <w:rsid w:val="005E40B1"/>
    <w:rsid w:val="005E4682"/>
    <w:rsid w:val="005E4984"/>
    <w:rsid w:val="005E5483"/>
    <w:rsid w:val="005E60EE"/>
    <w:rsid w:val="005E74DB"/>
    <w:rsid w:val="005E7AB2"/>
    <w:rsid w:val="005E7CC1"/>
    <w:rsid w:val="005E7F2C"/>
    <w:rsid w:val="005F0602"/>
    <w:rsid w:val="005F14C2"/>
    <w:rsid w:val="005F373A"/>
    <w:rsid w:val="005F4C06"/>
    <w:rsid w:val="005F540E"/>
    <w:rsid w:val="005F7548"/>
    <w:rsid w:val="00601674"/>
    <w:rsid w:val="006019D6"/>
    <w:rsid w:val="0060288E"/>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202"/>
    <w:rsid w:val="00622C93"/>
    <w:rsid w:val="00623CE4"/>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4F7"/>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693"/>
    <w:rsid w:val="006A1BE8"/>
    <w:rsid w:val="006A2BB6"/>
    <w:rsid w:val="006A36DC"/>
    <w:rsid w:val="006A52E6"/>
    <w:rsid w:val="006A6FD1"/>
    <w:rsid w:val="006A77F2"/>
    <w:rsid w:val="006A7D4F"/>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3E"/>
    <w:rsid w:val="006C68F5"/>
    <w:rsid w:val="006D002E"/>
    <w:rsid w:val="006D5A4A"/>
    <w:rsid w:val="006D5A57"/>
    <w:rsid w:val="006D6E8A"/>
    <w:rsid w:val="006D71F6"/>
    <w:rsid w:val="006D76E7"/>
    <w:rsid w:val="006D7A52"/>
    <w:rsid w:val="006D7B6A"/>
    <w:rsid w:val="006D7E15"/>
    <w:rsid w:val="006E099B"/>
    <w:rsid w:val="006E1178"/>
    <w:rsid w:val="006E20B3"/>
    <w:rsid w:val="006E307E"/>
    <w:rsid w:val="006E4491"/>
    <w:rsid w:val="006E57A1"/>
    <w:rsid w:val="006E60DB"/>
    <w:rsid w:val="006F0BBC"/>
    <w:rsid w:val="007004CE"/>
    <w:rsid w:val="007018DF"/>
    <w:rsid w:val="00701D06"/>
    <w:rsid w:val="00705777"/>
    <w:rsid w:val="00710EE5"/>
    <w:rsid w:val="00710F54"/>
    <w:rsid w:val="00711154"/>
    <w:rsid w:val="00711975"/>
    <w:rsid w:val="00711D2E"/>
    <w:rsid w:val="00712181"/>
    <w:rsid w:val="0071246D"/>
    <w:rsid w:val="007124DF"/>
    <w:rsid w:val="007138FC"/>
    <w:rsid w:val="007149E0"/>
    <w:rsid w:val="0071566D"/>
    <w:rsid w:val="007203BD"/>
    <w:rsid w:val="0072069B"/>
    <w:rsid w:val="00720CE1"/>
    <w:rsid w:val="007224FE"/>
    <w:rsid w:val="007234A8"/>
    <w:rsid w:val="00724BFA"/>
    <w:rsid w:val="00726809"/>
    <w:rsid w:val="00727D6D"/>
    <w:rsid w:val="00727F72"/>
    <w:rsid w:val="0073061B"/>
    <w:rsid w:val="00731F82"/>
    <w:rsid w:val="00733B01"/>
    <w:rsid w:val="0073438E"/>
    <w:rsid w:val="00740F96"/>
    <w:rsid w:val="00741615"/>
    <w:rsid w:val="00741727"/>
    <w:rsid w:val="00741D65"/>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608DB"/>
    <w:rsid w:val="007623A6"/>
    <w:rsid w:val="00762D4D"/>
    <w:rsid w:val="0076310F"/>
    <w:rsid w:val="007634F3"/>
    <w:rsid w:val="00763D0A"/>
    <w:rsid w:val="00764E7A"/>
    <w:rsid w:val="0076561D"/>
    <w:rsid w:val="00765B33"/>
    <w:rsid w:val="007673DD"/>
    <w:rsid w:val="00767DD6"/>
    <w:rsid w:val="00770279"/>
    <w:rsid w:val="00771DC5"/>
    <w:rsid w:val="00772048"/>
    <w:rsid w:val="00772AC0"/>
    <w:rsid w:val="00773151"/>
    <w:rsid w:val="007733AF"/>
    <w:rsid w:val="00773CDF"/>
    <w:rsid w:val="007754E7"/>
    <w:rsid w:val="007759BB"/>
    <w:rsid w:val="00777F3E"/>
    <w:rsid w:val="007803C9"/>
    <w:rsid w:val="007820D6"/>
    <w:rsid w:val="007823F4"/>
    <w:rsid w:val="00782BD7"/>
    <w:rsid w:val="00782F57"/>
    <w:rsid w:val="00783E4F"/>
    <w:rsid w:val="00785C85"/>
    <w:rsid w:val="00787513"/>
    <w:rsid w:val="00790542"/>
    <w:rsid w:val="00791873"/>
    <w:rsid w:val="007919C0"/>
    <w:rsid w:val="00791BDA"/>
    <w:rsid w:val="00794232"/>
    <w:rsid w:val="007946FB"/>
    <w:rsid w:val="007948FD"/>
    <w:rsid w:val="00794CB9"/>
    <w:rsid w:val="00796B30"/>
    <w:rsid w:val="007A0ECD"/>
    <w:rsid w:val="007A15FD"/>
    <w:rsid w:val="007A1912"/>
    <w:rsid w:val="007A2D93"/>
    <w:rsid w:val="007A4CB0"/>
    <w:rsid w:val="007A5ECF"/>
    <w:rsid w:val="007A6E41"/>
    <w:rsid w:val="007A7469"/>
    <w:rsid w:val="007B04FA"/>
    <w:rsid w:val="007B1066"/>
    <w:rsid w:val="007B1942"/>
    <w:rsid w:val="007B1ADD"/>
    <w:rsid w:val="007B3162"/>
    <w:rsid w:val="007B4534"/>
    <w:rsid w:val="007B509C"/>
    <w:rsid w:val="007B62CE"/>
    <w:rsid w:val="007B6554"/>
    <w:rsid w:val="007C026B"/>
    <w:rsid w:val="007C091A"/>
    <w:rsid w:val="007C0F86"/>
    <w:rsid w:val="007C2A10"/>
    <w:rsid w:val="007C35FE"/>
    <w:rsid w:val="007C3CBA"/>
    <w:rsid w:val="007C70A7"/>
    <w:rsid w:val="007C7590"/>
    <w:rsid w:val="007D312E"/>
    <w:rsid w:val="007D349B"/>
    <w:rsid w:val="007D4B2D"/>
    <w:rsid w:val="007E045A"/>
    <w:rsid w:val="007E11B6"/>
    <w:rsid w:val="007E19A8"/>
    <w:rsid w:val="007E2862"/>
    <w:rsid w:val="007E33C8"/>
    <w:rsid w:val="007E367B"/>
    <w:rsid w:val="007E36E6"/>
    <w:rsid w:val="007E39DF"/>
    <w:rsid w:val="007E4541"/>
    <w:rsid w:val="007E473A"/>
    <w:rsid w:val="007E481E"/>
    <w:rsid w:val="007E4B62"/>
    <w:rsid w:val="007E6F72"/>
    <w:rsid w:val="007E78DE"/>
    <w:rsid w:val="007F0FDB"/>
    <w:rsid w:val="007F30EF"/>
    <w:rsid w:val="007F3DEB"/>
    <w:rsid w:val="007F44C5"/>
    <w:rsid w:val="007F75EA"/>
    <w:rsid w:val="007F7718"/>
    <w:rsid w:val="007F799C"/>
    <w:rsid w:val="0080166B"/>
    <w:rsid w:val="00801CF7"/>
    <w:rsid w:val="00803412"/>
    <w:rsid w:val="00804396"/>
    <w:rsid w:val="00805486"/>
    <w:rsid w:val="0080686E"/>
    <w:rsid w:val="00806B4F"/>
    <w:rsid w:val="00806E3B"/>
    <w:rsid w:val="0080739F"/>
    <w:rsid w:val="0081234C"/>
    <w:rsid w:val="00813B11"/>
    <w:rsid w:val="0081465B"/>
    <w:rsid w:val="008160E9"/>
    <w:rsid w:val="00817D8E"/>
    <w:rsid w:val="00820F6F"/>
    <w:rsid w:val="00821D17"/>
    <w:rsid w:val="00822E5F"/>
    <w:rsid w:val="00823AB1"/>
    <w:rsid w:val="008241C1"/>
    <w:rsid w:val="00824813"/>
    <w:rsid w:val="00824CBB"/>
    <w:rsid w:val="00825CD9"/>
    <w:rsid w:val="0082603D"/>
    <w:rsid w:val="00827DE1"/>
    <w:rsid w:val="0083030C"/>
    <w:rsid w:val="00831261"/>
    <w:rsid w:val="00831CFD"/>
    <w:rsid w:val="008320EE"/>
    <w:rsid w:val="008328FC"/>
    <w:rsid w:val="00833368"/>
    <w:rsid w:val="00833681"/>
    <w:rsid w:val="0083508A"/>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4C40"/>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A1193"/>
    <w:rsid w:val="008A11F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6072"/>
    <w:rsid w:val="008C73E7"/>
    <w:rsid w:val="008C7CA8"/>
    <w:rsid w:val="008D0753"/>
    <w:rsid w:val="008D2971"/>
    <w:rsid w:val="008D2C17"/>
    <w:rsid w:val="008D32E7"/>
    <w:rsid w:val="008D420C"/>
    <w:rsid w:val="008D4F3F"/>
    <w:rsid w:val="008D52EC"/>
    <w:rsid w:val="008D60B7"/>
    <w:rsid w:val="008D6C39"/>
    <w:rsid w:val="008D6CC2"/>
    <w:rsid w:val="008D7083"/>
    <w:rsid w:val="008D7FE9"/>
    <w:rsid w:val="008E0110"/>
    <w:rsid w:val="008E2E4A"/>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4CE7"/>
    <w:rsid w:val="0090585E"/>
    <w:rsid w:val="00905DB3"/>
    <w:rsid w:val="00907E2A"/>
    <w:rsid w:val="00910744"/>
    <w:rsid w:val="00910970"/>
    <w:rsid w:val="00910A4A"/>
    <w:rsid w:val="009116C0"/>
    <w:rsid w:val="00911844"/>
    <w:rsid w:val="00912A1E"/>
    <w:rsid w:val="00913E12"/>
    <w:rsid w:val="00914249"/>
    <w:rsid w:val="00914FF7"/>
    <w:rsid w:val="009166AD"/>
    <w:rsid w:val="00916E8B"/>
    <w:rsid w:val="0091746B"/>
    <w:rsid w:val="00921A0A"/>
    <w:rsid w:val="00921B52"/>
    <w:rsid w:val="00921F0F"/>
    <w:rsid w:val="00922E97"/>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1D7"/>
    <w:rsid w:val="00935226"/>
    <w:rsid w:val="009363B3"/>
    <w:rsid w:val="009368D3"/>
    <w:rsid w:val="009371CE"/>
    <w:rsid w:val="009375BA"/>
    <w:rsid w:val="00940DE0"/>
    <w:rsid w:val="009419D7"/>
    <w:rsid w:val="009424AC"/>
    <w:rsid w:val="00942533"/>
    <w:rsid w:val="0094460C"/>
    <w:rsid w:val="00944E0F"/>
    <w:rsid w:val="009459D4"/>
    <w:rsid w:val="00946F79"/>
    <w:rsid w:val="00946FA9"/>
    <w:rsid w:val="009471AD"/>
    <w:rsid w:val="00947A0E"/>
    <w:rsid w:val="00947A81"/>
    <w:rsid w:val="009509B1"/>
    <w:rsid w:val="00950F61"/>
    <w:rsid w:val="00951231"/>
    <w:rsid w:val="00951EBE"/>
    <w:rsid w:val="0096245A"/>
    <w:rsid w:val="00962CD5"/>
    <w:rsid w:val="00962D3F"/>
    <w:rsid w:val="00963AA8"/>
    <w:rsid w:val="00963CE6"/>
    <w:rsid w:val="00965959"/>
    <w:rsid w:val="009660C6"/>
    <w:rsid w:val="009673F7"/>
    <w:rsid w:val="0096768F"/>
    <w:rsid w:val="009677E8"/>
    <w:rsid w:val="00970942"/>
    <w:rsid w:val="00970B26"/>
    <w:rsid w:val="009728AA"/>
    <w:rsid w:val="00972ACE"/>
    <w:rsid w:val="009732A9"/>
    <w:rsid w:val="00973E5D"/>
    <w:rsid w:val="00975B4E"/>
    <w:rsid w:val="00975ECC"/>
    <w:rsid w:val="00976704"/>
    <w:rsid w:val="00977C49"/>
    <w:rsid w:val="00977FD1"/>
    <w:rsid w:val="00981041"/>
    <w:rsid w:val="009812E0"/>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29DE"/>
    <w:rsid w:val="009C3758"/>
    <w:rsid w:val="009C3C3E"/>
    <w:rsid w:val="009C3FC0"/>
    <w:rsid w:val="009C4658"/>
    <w:rsid w:val="009C5259"/>
    <w:rsid w:val="009C543F"/>
    <w:rsid w:val="009C5E36"/>
    <w:rsid w:val="009C6D82"/>
    <w:rsid w:val="009C7722"/>
    <w:rsid w:val="009D03D6"/>
    <w:rsid w:val="009D1DB4"/>
    <w:rsid w:val="009D2B04"/>
    <w:rsid w:val="009D2C02"/>
    <w:rsid w:val="009D4404"/>
    <w:rsid w:val="009D560A"/>
    <w:rsid w:val="009D5D2D"/>
    <w:rsid w:val="009D60F5"/>
    <w:rsid w:val="009D6A0B"/>
    <w:rsid w:val="009E072A"/>
    <w:rsid w:val="009E0878"/>
    <w:rsid w:val="009E0AB2"/>
    <w:rsid w:val="009E0DE8"/>
    <w:rsid w:val="009E1760"/>
    <w:rsid w:val="009E2A72"/>
    <w:rsid w:val="009E2B76"/>
    <w:rsid w:val="009E3400"/>
    <w:rsid w:val="009E37DB"/>
    <w:rsid w:val="009E38C6"/>
    <w:rsid w:val="009E44AA"/>
    <w:rsid w:val="009E48A6"/>
    <w:rsid w:val="009E49F5"/>
    <w:rsid w:val="009E5842"/>
    <w:rsid w:val="009E6169"/>
    <w:rsid w:val="009F617D"/>
    <w:rsid w:val="009F6760"/>
    <w:rsid w:val="009F6B29"/>
    <w:rsid w:val="009F7227"/>
    <w:rsid w:val="00A03857"/>
    <w:rsid w:val="00A038C5"/>
    <w:rsid w:val="00A04002"/>
    <w:rsid w:val="00A05D70"/>
    <w:rsid w:val="00A06633"/>
    <w:rsid w:val="00A075C0"/>
    <w:rsid w:val="00A10E89"/>
    <w:rsid w:val="00A12046"/>
    <w:rsid w:val="00A1231A"/>
    <w:rsid w:val="00A166E6"/>
    <w:rsid w:val="00A212CE"/>
    <w:rsid w:val="00A22154"/>
    <w:rsid w:val="00A244AB"/>
    <w:rsid w:val="00A25B36"/>
    <w:rsid w:val="00A26811"/>
    <w:rsid w:val="00A2681C"/>
    <w:rsid w:val="00A30E3F"/>
    <w:rsid w:val="00A31112"/>
    <w:rsid w:val="00A314A6"/>
    <w:rsid w:val="00A323F6"/>
    <w:rsid w:val="00A3277E"/>
    <w:rsid w:val="00A3423B"/>
    <w:rsid w:val="00A368E5"/>
    <w:rsid w:val="00A36974"/>
    <w:rsid w:val="00A36D8E"/>
    <w:rsid w:val="00A37EDF"/>
    <w:rsid w:val="00A404BE"/>
    <w:rsid w:val="00A405B5"/>
    <w:rsid w:val="00A41BDD"/>
    <w:rsid w:val="00A42C76"/>
    <w:rsid w:val="00A42CCC"/>
    <w:rsid w:val="00A445AE"/>
    <w:rsid w:val="00A450BF"/>
    <w:rsid w:val="00A45363"/>
    <w:rsid w:val="00A45CF0"/>
    <w:rsid w:val="00A4714A"/>
    <w:rsid w:val="00A47B8A"/>
    <w:rsid w:val="00A47CA4"/>
    <w:rsid w:val="00A500C3"/>
    <w:rsid w:val="00A507EE"/>
    <w:rsid w:val="00A50DCF"/>
    <w:rsid w:val="00A510E0"/>
    <w:rsid w:val="00A51582"/>
    <w:rsid w:val="00A51CF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4EAD"/>
    <w:rsid w:val="00A6742C"/>
    <w:rsid w:val="00A67AE4"/>
    <w:rsid w:val="00A7002E"/>
    <w:rsid w:val="00A70285"/>
    <w:rsid w:val="00A7062F"/>
    <w:rsid w:val="00A70863"/>
    <w:rsid w:val="00A71976"/>
    <w:rsid w:val="00A722D6"/>
    <w:rsid w:val="00A73653"/>
    <w:rsid w:val="00A73954"/>
    <w:rsid w:val="00A75C8C"/>
    <w:rsid w:val="00A75F0B"/>
    <w:rsid w:val="00A75F80"/>
    <w:rsid w:val="00A76DA3"/>
    <w:rsid w:val="00A77249"/>
    <w:rsid w:val="00A800B4"/>
    <w:rsid w:val="00A8012D"/>
    <w:rsid w:val="00A81856"/>
    <w:rsid w:val="00A82D12"/>
    <w:rsid w:val="00A85917"/>
    <w:rsid w:val="00A90111"/>
    <w:rsid w:val="00A901EA"/>
    <w:rsid w:val="00A9096F"/>
    <w:rsid w:val="00A91140"/>
    <w:rsid w:val="00A92C4E"/>
    <w:rsid w:val="00A938BC"/>
    <w:rsid w:val="00A94D02"/>
    <w:rsid w:val="00A95FA3"/>
    <w:rsid w:val="00AA0838"/>
    <w:rsid w:val="00AA1A7C"/>
    <w:rsid w:val="00AA30AB"/>
    <w:rsid w:val="00AA4088"/>
    <w:rsid w:val="00AA4880"/>
    <w:rsid w:val="00AA68D3"/>
    <w:rsid w:val="00AB009A"/>
    <w:rsid w:val="00AB274D"/>
    <w:rsid w:val="00AB292A"/>
    <w:rsid w:val="00AB296F"/>
    <w:rsid w:val="00AB30C7"/>
    <w:rsid w:val="00AB3E87"/>
    <w:rsid w:val="00AB3F7E"/>
    <w:rsid w:val="00AB56DD"/>
    <w:rsid w:val="00AB58A2"/>
    <w:rsid w:val="00AB5B56"/>
    <w:rsid w:val="00AB5CC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28B9"/>
    <w:rsid w:val="00AD338F"/>
    <w:rsid w:val="00AD53A3"/>
    <w:rsid w:val="00AD62F7"/>
    <w:rsid w:val="00AD6771"/>
    <w:rsid w:val="00AD70EC"/>
    <w:rsid w:val="00AD79C9"/>
    <w:rsid w:val="00AD7DFE"/>
    <w:rsid w:val="00AE0625"/>
    <w:rsid w:val="00AE1771"/>
    <w:rsid w:val="00AE2756"/>
    <w:rsid w:val="00AE3688"/>
    <w:rsid w:val="00AE3B47"/>
    <w:rsid w:val="00AE4C41"/>
    <w:rsid w:val="00AE5C32"/>
    <w:rsid w:val="00AE6690"/>
    <w:rsid w:val="00AE67AA"/>
    <w:rsid w:val="00AE752B"/>
    <w:rsid w:val="00AF0203"/>
    <w:rsid w:val="00AF0D80"/>
    <w:rsid w:val="00AF4066"/>
    <w:rsid w:val="00AF47E9"/>
    <w:rsid w:val="00AF4E29"/>
    <w:rsid w:val="00B0023F"/>
    <w:rsid w:val="00B01EF4"/>
    <w:rsid w:val="00B02CE6"/>
    <w:rsid w:val="00B02F93"/>
    <w:rsid w:val="00B039C4"/>
    <w:rsid w:val="00B04613"/>
    <w:rsid w:val="00B04D6F"/>
    <w:rsid w:val="00B0574C"/>
    <w:rsid w:val="00B058D7"/>
    <w:rsid w:val="00B05CA1"/>
    <w:rsid w:val="00B05F33"/>
    <w:rsid w:val="00B07080"/>
    <w:rsid w:val="00B1080F"/>
    <w:rsid w:val="00B11C22"/>
    <w:rsid w:val="00B12639"/>
    <w:rsid w:val="00B1281A"/>
    <w:rsid w:val="00B12848"/>
    <w:rsid w:val="00B12D82"/>
    <w:rsid w:val="00B12DEC"/>
    <w:rsid w:val="00B13922"/>
    <w:rsid w:val="00B13BCB"/>
    <w:rsid w:val="00B13C50"/>
    <w:rsid w:val="00B16F09"/>
    <w:rsid w:val="00B17411"/>
    <w:rsid w:val="00B179F5"/>
    <w:rsid w:val="00B218FB"/>
    <w:rsid w:val="00B219FD"/>
    <w:rsid w:val="00B22638"/>
    <w:rsid w:val="00B22AC1"/>
    <w:rsid w:val="00B2312A"/>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D8C"/>
    <w:rsid w:val="00B66F01"/>
    <w:rsid w:val="00B6734A"/>
    <w:rsid w:val="00B6785B"/>
    <w:rsid w:val="00B716E0"/>
    <w:rsid w:val="00B72732"/>
    <w:rsid w:val="00B73E70"/>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51A"/>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15EE"/>
    <w:rsid w:val="00BB20FA"/>
    <w:rsid w:val="00BB3ECE"/>
    <w:rsid w:val="00BB61BF"/>
    <w:rsid w:val="00BB69A4"/>
    <w:rsid w:val="00BB6BBB"/>
    <w:rsid w:val="00BB73C6"/>
    <w:rsid w:val="00BC03AC"/>
    <w:rsid w:val="00BC1A4E"/>
    <w:rsid w:val="00BC1AFF"/>
    <w:rsid w:val="00BC2197"/>
    <w:rsid w:val="00BC2995"/>
    <w:rsid w:val="00BC3A1B"/>
    <w:rsid w:val="00BC5DBA"/>
    <w:rsid w:val="00BC5E93"/>
    <w:rsid w:val="00BC62F1"/>
    <w:rsid w:val="00BC6483"/>
    <w:rsid w:val="00BC6D21"/>
    <w:rsid w:val="00BC7167"/>
    <w:rsid w:val="00BC7DB7"/>
    <w:rsid w:val="00BC7EFF"/>
    <w:rsid w:val="00BC7FE6"/>
    <w:rsid w:val="00BD290A"/>
    <w:rsid w:val="00BD2EFE"/>
    <w:rsid w:val="00BD3EF8"/>
    <w:rsid w:val="00BD4236"/>
    <w:rsid w:val="00BD53EE"/>
    <w:rsid w:val="00BD56EF"/>
    <w:rsid w:val="00BD66BB"/>
    <w:rsid w:val="00BD673D"/>
    <w:rsid w:val="00BD6E02"/>
    <w:rsid w:val="00BE07AD"/>
    <w:rsid w:val="00BE07CD"/>
    <w:rsid w:val="00BE0952"/>
    <w:rsid w:val="00BE0A74"/>
    <w:rsid w:val="00BE0F08"/>
    <w:rsid w:val="00BE1455"/>
    <w:rsid w:val="00BE1A50"/>
    <w:rsid w:val="00BE21C1"/>
    <w:rsid w:val="00BE3C57"/>
    <w:rsid w:val="00BE445D"/>
    <w:rsid w:val="00BE4B66"/>
    <w:rsid w:val="00BE57EF"/>
    <w:rsid w:val="00BE6DB0"/>
    <w:rsid w:val="00BF071E"/>
    <w:rsid w:val="00BF264A"/>
    <w:rsid w:val="00BF2759"/>
    <w:rsid w:val="00BF27DD"/>
    <w:rsid w:val="00BF3095"/>
    <w:rsid w:val="00BF37AE"/>
    <w:rsid w:val="00BF3964"/>
    <w:rsid w:val="00BF3E0C"/>
    <w:rsid w:val="00BF573A"/>
    <w:rsid w:val="00BF7255"/>
    <w:rsid w:val="00BF765B"/>
    <w:rsid w:val="00C06986"/>
    <w:rsid w:val="00C06E06"/>
    <w:rsid w:val="00C07A46"/>
    <w:rsid w:val="00C108C8"/>
    <w:rsid w:val="00C116BF"/>
    <w:rsid w:val="00C13747"/>
    <w:rsid w:val="00C17627"/>
    <w:rsid w:val="00C17DD2"/>
    <w:rsid w:val="00C20A9C"/>
    <w:rsid w:val="00C20B80"/>
    <w:rsid w:val="00C21DC6"/>
    <w:rsid w:val="00C22BA0"/>
    <w:rsid w:val="00C23E5E"/>
    <w:rsid w:val="00C2442C"/>
    <w:rsid w:val="00C25B28"/>
    <w:rsid w:val="00C26AB5"/>
    <w:rsid w:val="00C31AA7"/>
    <w:rsid w:val="00C32722"/>
    <w:rsid w:val="00C32A03"/>
    <w:rsid w:val="00C33783"/>
    <w:rsid w:val="00C34090"/>
    <w:rsid w:val="00C353FD"/>
    <w:rsid w:val="00C35458"/>
    <w:rsid w:val="00C3555E"/>
    <w:rsid w:val="00C357EA"/>
    <w:rsid w:val="00C365C3"/>
    <w:rsid w:val="00C36FEB"/>
    <w:rsid w:val="00C37E5B"/>
    <w:rsid w:val="00C40AC3"/>
    <w:rsid w:val="00C41408"/>
    <w:rsid w:val="00C41413"/>
    <w:rsid w:val="00C4247E"/>
    <w:rsid w:val="00C42C06"/>
    <w:rsid w:val="00C42E87"/>
    <w:rsid w:val="00C435BD"/>
    <w:rsid w:val="00C442E8"/>
    <w:rsid w:val="00C461E4"/>
    <w:rsid w:val="00C47B92"/>
    <w:rsid w:val="00C5046D"/>
    <w:rsid w:val="00C50F80"/>
    <w:rsid w:val="00C51702"/>
    <w:rsid w:val="00C52516"/>
    <w:rsid w:val="00C52B3F"/>
    <w:rsid w:val="00C56AEE"/>
    <w:rsid w:val="00C574ED"/>
    <w:rsid w:val="00C60EAA"/>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3D7"/>
    <w:rsid w:val="00C87512"/>
    <w:rsid w:val="00C87519"/>
    <w:rsid w:val="00C87B10"/>
    <w:rsid w:val="00C90115"/>
    <w:rsid w:val="00C90939"/>
    <w:rsid w:val="00C91B1D"/>
    <w:rsid w:val="00C924EF"/>
    <w:rsid w:val="00C92871"/>
    <w:rsid w:val="00C93568"/>
    <w:rsid w:val="00C93802"/>
    <w:rsid w:val="00C93E3E"/>
    <w:rsid w:val="00C9493D"/>
    <w:rsid w:val="00C95117"/>
    <w:rsid w:val="00C95900"/>
    <w:rsid w:val="00C95914"/>
    <w:rsid w:val="00C97FD8"/>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665"/>
    <w:rsid w:val="00CD2B39"/>
    <w:rsid w:val="00CD3856"/>
    <w:rsid w:val="00CD438E"/>
    <w:rsid w:val="00CD454B"/>
    <w:rsid w:val="00CD4576"/>
    <w:rsid w:val="00CD4BFE"/>
    <w:rsid w:val="00CE067B"/>
    <w:rsid w:val="00CE0E45"/>
    <w:rsid w:val="00CE2879"/>
    <w:rsid w:val="00CE3172"/>
    <w:rsid w:val="00CE3301"/>
    <w:rsid w:val="00CE357E"/>
    <w:rsid w:val="00CE39D1"/>
    <w:rsid w:val="00CE3BDD"/>
    <w:rsid w:val="00CE4B24"/>
    <w:rsid w:val="00CE55E4"/>
    <w:rsid w:val="00CE64E3"/>
    <w:rsid w:val="00CE6F62"/>
    <w:rsid w:val="00CE7150"/>
    <w:rsid w:val="00CF01C4"/>
    <w:rsid w:val="00CF04F1"/>
    <w:rsid w:val="00CF1968"/>
    <w:rsid w:val="00CF2AE6"/>
    <w:rsid w:val="00CF3F03"/>
    <w:rsid w:val="00CF50E8"/>
    <w:rsid w:val="00CF5B41"/>
    <w:rsid w:val="00CF7EB6"/>
    <w:rsid w:val="00D001A7"/>
    <w:rsid w:val="00D0067F"/>
    <w:rsid w:val="00D01691"/>
    <w:rsid w:val="00D01A3D"/>
    <w:rsid w:val="00D01A40"/>
    <w:rsid w:val="00D01C07"/>
    <w:rsid w:val="00D02D6B"/>
    <w:rsid w:val="00D0369D"/>
    <w:rsid w:val="00D03A9D"/>
    <w:rsid w:val="00D0575A"/>
    <w:rsid w:val="00D06C82"/>
    <w:rsid w:val="00D10327"/>
    <w:rsid w:val="00D12B2A"/>
    <w:rsid w:val="00D134D5"/>
    <w:rsid w:val="00D142CD"/>
    <w:rsid w:val="00D147E6"/>
    <w:rsid w:val="00D15F44"/>
    <w:rsid w:val="00D20234"/>
    <w:rsid w:val="00D21CAB"/>
    <w:rsid w:val="00D247C5"/>
    <w:rsid w:val="00D24840"/>
    <w:rsid w:val="00D25E60"/>
    <w:rsid w:val="00D30818"/>
    <w:rsid w:val="00D31B0A"/>
    <w:rsid w:val="00D31F59"/>
    <w:rsid w:val="00D32982"/>
    <w:rsid w:val="00D33CC4"/>
    <w:rsid w:val="00D33D6F"/>
    <w:rsid w:val="00D34133"/>
    <w:rsid w:val="00D34279"/>
    <w:rsid w:val="00D35F97"/>
    <w:rsid w:val="00D36274"/>
    <w:rsid w:val="00D36C39"/>
    <w:rsid w:val="00D36F55"/>
    <w:rsid w:val="00D379C8"/>
    <w:rsid w:val="00D40D58"/>
    <w:rsid w:val="00D426D0"/>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2E58"/>
    <w:rsid w:val="00D735F0"/>
    <w:rsid w:val="00D738DD"/>
    <w:rsid w:val="00D73B3F"/>
    <w:rsid w:val="00D7440B"/>
    <w:rsid w:val="00D753B9"/>
    <w:rsid w:val="00D81304"/>
    <w:rsid w:val="00D81648"/>
    <w:rsid w:val="00D81846"/>
    <w:rsid w:val="00D831DC"/>
    <w:rsid w:val="00D83BD0"/>
    <w:rsid w:val="00D83DAC"/>
    <w:rsid w:val="00D8532B"/>
    <w:rsid w:val="00D86297"/>
    <w:rsid w:val="00D86E15"/>
    <w:rsid w:val="00D86FC4"/>
    <w:rsid w:val="00D87645"/>
    <w:rsid w:val="00D93D2A"/>
    <w:rsid w:val="00D94B23"/>
    <w:rsid w:val="00D95CC8"/>
    <w:rsid w:val="00D95D13"/>
    <w:rsid w:val="00D96179"/>
    <w:rsid w:val="00D97517"/>
    <w:rsid w:val="00D97733"/>
    <w:rsid w:val="00D97895"/>
    <w:rsid w:val="00DA02FA"/>
    <w:rsid w:val="00DA2C8A"/>
    <w:rsid w:val="00DA2EFD"/>
    <w:rsid w:val="00DA6C03"/>
    <w:rsid w:val="00DA76F3"/>
    <w:rsid w:val="00DA7894"/>
    <w:rsid w:val="00DB090F"/>
    <w:rsid w:val="00DB21A9"/>
    <w:rsid w:val="00DB2894"/>
    <w:rsid w:val="00DB386F"/>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C61A6"/>
    <w:rsid w:val="00DD0316"/>
    <w:rsid w:val="00DD03C2"/>
    <w:rsid w:val="00DD0561"/>
    <w:rsid w:val="00DD09E3"/>
    <w:rsid w:val="00DD0A0C"/>
    <w:rsid w:val="00DD0BAF"/>
    <w:rsid w:val="00DD1320"/>
    <w:rsid w:val="00DD15AF"/>
    <w:rsid w:val="00DD293B"/>
    <w:rsid w:val="00DD2BBF"/>
    <w:rsid w:val="00DD466A"/>
    <w:rsid w:val="00DD475C"/>
    <w:rsid w:val="00DD51ED"/>
    <w:rsid w:val="00DD51F4"/>
    <w:rsid w:val="00DD7CE3"/>
    <w:rsid w:val="00DE065A"/>
    <w:rsid w:val="00DE09EB"/>
    <w:rsid w:val="00DE0A14"/>
    <w:rsid w:val="00DE1828"/>
    <w:rsid w:val="00DE220D"/>
    <w:rsid w:val="00DE244C"/>
    <w:rsid w:val="00DE4BB1"/>
    <w:rsid w:val="00DE5902"/>
    <w:rsid w:val="00DE5D70"/>
    <w:rsid w:val="00DE5EAB"/>
    <w:rsid w:val="00DE67E5"/>
    <w:rsid w:val="00DE706D"/>
    <w:rsid w:val="00DE75D3"/>
    <w:rsid w:val="00DE784B"/>
    <w:rsid w:val="00DE7D1A"/>
    <w:rsid w:val="00DF22F9"/>
    <w:rsid w:val="00DF3C92"/>
    <w:rsid w:val="00DF566B"/>
    <w:rsid w:val="00DF7197"/>
    <w:rsid w:val="00E00077"/>
    <w:rsid w:val="00E01252"/>
    <w:rsid w:val="00E03A5D"/>
    <w:rsid w:val="00E07E38"/>
    <w:rsid w:val="00E11CD9"/>
    <w:rsid w:val="00E13EF0"/>
    <w:rsid w:val="00E140E6"/>
    <w:rsid w:val="00E152F0"/>
    <w:rsid w:val="00E157E8"/>
    <w:rsid w:val="00E15B6A"/>
    <w:rsid w:val="00E15C07"/>
    <w:rsid w:val="00E16B4B"/>
    <w:rsid w:val="00E1751B"/>
    <w:rsid w:val="00E206E2"/>
    <w:rsid w:val="00E208F1"/>
    <w:rsid w:val="00E21795"/>
    <w:rsid w:val="00E21C01"/>
    <w:rsid w:val="00E23C09"/>
    <w:rsid w:val="00E23FB7"/>
    <w:rsid w:val="00E240A7"/>
    <w:rsid w:val="00E24246"/>
    <w:rsid w:val="00E26E5E"/>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1FD7"/>
    <w:rsid w:val="00E42830"/>
    <w:rsid w:val="00E42BA9"/>
    <w:rsid w:val="00E4347F"/>
    <w:rsid w:val="00E438F7"/>
    <w:rsid w:val="00E43956"/>
    <w:rsid w:val="00E43F67"/>
    <w:rsid w:val="00E4407F"/>
    <w:rsid w:val="00E4439C"/>
    <w:rsid w:val="00E45DB2"/>
    <w:rsid w:val="00E45E95"/>
    <w:rsid w:val="00E479B1"/>
    <w:rsid w:val="00E50CBE"/>
    <w:rsid w:val="00E5115A"/>
    <w:rsid w:val="00E520DF"/>
    <w:rsid w:val="00E52166"/>
    <w:rsid w:val="00E53C41"/>
    <w:rsid w:val="00E542E9"/>
    <w:rsid w:val="00E5498D"/>
    <w:rsid w:val="00E54BDB"/>
    <w:rsid w:val="00E54D07"/>
    <w:rsid w:val="00E55B03"/>
    <w:rsid w:val="00E5653A"/>
    <w:rsid w:val="00E56B1F"/>
    <w:rsid w:val="00E57599"/>
    <w:rsid w:val="00E57D2F"/>
    <w:rsid w:val="00E60320"/>
    <w:rsid w:val="00E6139F"/>
    <w:rsid w:val="00E6443D"/>
    <w:rsid w:val="00E64853"/>
    <w:rsid w:val="00E64AE1"/>
    <w:rsid w:val="00E65F60"/>
    <w:rsid w:val="00E667B7"/>
    <w:rsid w:val="00E667DF"/>
    <w:rsid w:val="00E70F9B"/>
    <w:rsid w:val="00E723B9"/>
    <w:rsid w:val="00E72798"/>
    <w:rsid w:val="00E7468F"/>
    <w:rsid w:val="00E753E4"/>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194B"/>
    <w:rsid w:val="00E9242C"/>
    <w:rsid w:val="00E93765"/>
    <w:rsid w:val="00E93836"/>
    <w:rsid w:val="00E94B85"/>
    <w:rsid w:val="00E96AB8"/>
    <w:rsid w:val="00E9731E"/>
    <w:rsid w:val="00E975CD"/>
    <w:rsid w:val="00EA12A6"/>
    <w:rsid w:val="00EA175C"/>
    <w:rsid w:val="00EA1963"/>
    <w:rsid w:val="00EA1EF5"/>
    <w:rsid w:val="00EA21F5"/>
    <w:rsid w:val="00EA236C"/>
    <w:rsid w:val="00EA2376"/>
    <w:rsid w:val="00EA2520"/>
    <w:rsid w:val="00EA32C2"/>
    <w:rsid w:val="00EA3DD4"/>
    <w:rsid w:val="00EA4FA4"/>
    <w:rsid w:val="00EA5065"/>
    <w:rsid w:val="00EA5FCF"/>
    <w:rsid w:val="00EA6164"/>
    <w:rsid w:val="00EB0FBD"/>
    <w:rsid w:val="00EB216D"/>
    <w:rsid w:val="00EB275E"/>
    <w:rsid w:val="00EB2C7F"/>
    <w:rsid w:val="00EB3FD2"/>
    <w:rsid w:val="00EB4AD9"/>
    <w:rsid w:val="00EB4D04"/>
    <w:rsid w:val="00EB5112"/>
    <w:rsid w:val="00EB5F26"/>
    <w:rsid w:val="00EB697E"/>
    <w:rsid w:val="00EB6D20"/>
    <w:rsid w:val="00EB732E"/>
    <w:rsid w:val="00EC11B0"/>
    <w:rsid w:val="00EC1D32"/>
    <w:rsid w:val="00EC214E"/>
    <w:rsid w:val="00EC2AA3"/>
    <w:rsid w:val="00EC3A96"/>
    <w:rsid w:val="00EC66A6"/>
    <w:rsid w:val="00EC7055"/>
    <w:rsid w:val="00EC7AF0"/>
    <w:rsid w:val="00ED026F"/>
    <w:rsid w:val="00ED0938"/>
    <w:rsid w:val="00ED1022"/>
    <w:rsid w:val="00ED233B"/>
    <w:rsid w:val="00ED3979"/>
    <w:rsid w:val="00ED50D9"/>
    <w:rsid w:val="00ED5A4D"/>
    <w:rsid w:val="00ED6460"/>
    <w:rsid w:val="00ED6878"/>
    <w:rsid w:val="00EE234B"/>
    <w:rsid w:val="00EE28B7"/>
    <w:rsid w:val="00EE317F"/>
    <w:rsid w:val="00EE388E"/>
    <w:rsid w:val="00EE4AF5"/>
    <w:rsid w:val="00EE4E54"/>
    <w:rsid w:val="00EE588C"/>
    <w:rsid w:val="00EE5A87"/>
    <w:rsid w:val="00EE652E"/>
    <w:rsid w:val="00EE789D"/>
    <w:rsid w:val="00EE78C5"/>
    <w:rsid w:val="00EF0CEC"/>
    <w:rsid w:val="00EF11E3"/>
    <w:rsid w:val="00EF4A5B"/>
    <w:rsid w:val="00EF4D02"/>
    <w:rsid w:val="00EF4FC0"/>
    <w:rsid w:val="00EF6A59"/>
    <w:rsid w:val="00EF6BBF"/>
    <w:rsid w:val="00EF7A4C"/>
    <w:rsid w:val="00F00959"/>
    <w:rsid w:val="00F01720"/>
    <w:rsid w:val="00F021B0"/>
    <w:rsid w:val="00F02837"/>
    <w:rsid w:val="00F0353D"/>
    <w:rsid w:val="00F04ED2"/>
    <w:rsid w:val="00F0564D"/>
    <w:rsid w:val="00F0697D"/>
    <w:rsid w:val="00F06987"/>
    <w:rsid w:val="00F11564"/>
    <w:rsid w:val="00F12D2C"/>
    <w:rsid w:val="00F1307C"/>
    <w:rsid w:val="00F14D0E"/>
    <w:rsid w:val="00F176E4"/>
    <w:rsid w:val="00F17C2F"/>
    <w:rsid w:val="00F204CA"/>
    <w:rsid w:val="00F2105A"/>
    <w:rsid w:val="00F218B7"/>
    <w:rsid w:val="00F23A43"/>
    <w:rsid w:val="00F24735"/>
    <w:rsid w:val="00F27611"/>
    <w:rsid w:val="00F30549"/>
    <w:rsid w:val="00F306CB"/>
    <w:rsid w:val="00F314F8"/>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2FD5"/>
    <w:rsid w:val="00F53A40"/>
    <w:rsid w:val="00F541ED"/>
    <w:rsid w:val="00F56BBF"/>
    <w:rsid w:val="00F56CB2"/>
    <w:rsid w:val="00F573A4"/>
    <w:rsid w:val="00F57B24"/>
    <w:rsid w:val="00F603FB"/>
    <w:rsid w:val="00F6057B"/>
    <w:rsid w:val="00F635A5"/>
    <w:rsid w:val="00F65C63"/>
    <w:rsid w:val="00F66EB1"/>
    <w:rsid w:val="00F71A86"/>
    <w:rsid w:val="00F74355"/>
    <w:rsid w:val="00F74B96"/>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6E0"/>
    <w:rsid w:val="00F92BED"/>
    <w:rsid w:val="00F94DF5"/>
    <w:rsid w:val="00F955DD"/>
    <w:rsid w:val="00F957C8"/>
    <w:rsid w:val="00F96579"/>
    <w:rsid w:val="00F96632"/>
    <w:rsid w:val="00F966CE"/>
    <w:rsid w:val="00F968CA"/>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9CC"/>
    <w:rsid w:val="00FC4232"/>
    <w:rsid w:val="00FC44C6"/>
    <w:rsid w:val="00FC5007"/>
    <w:rsid w:val="00FC517E"/>
    <w:rsid w:val="00FC5E74"/>
    <w:rsid w:val="00FC671B"/>
    <w:rsid w:val="00FD1CCD"/>
    <w:rsid w:val="00FD219B"/>
    <w:rsid w:val="00FD2409"/>
    <w:rsid w:val="00FD2BFA"/>
    <w:rsid w:val="00FD2DD1"/>
    <w:rsid w:val="00FD2DD8"/>
    <w:rsid w:val="00FD46A9"/>
    <w:rsid w:val="00FD4766"/>
    <w:rsid w:val="00FD7A33"/>
    <w:rsid w:val="00FE1129"/>
    <w:rsid w:val="00FE33B2"/>
    <w:rsid w:val="00FE3563"/>
    <w:rsid w:val="00FE433C"/>
    <w:rsid w:val="00FE4D6C"/>
    <w:rsid w:val="00FE5AFA"/>
    <w:rsid w:val="00FE703E"/>
    <w:rsid w:val="00FE7618"/>
    <w:rsid w:val="00FF114E"/>
    <w:rsid w:val="00FF1213"/>
    <w:rsid w:val="00FF1371"/>
    <w:rsid w:val="00FF2065"/>
    <w:rsid w:val="00FF3E2D"/>
    <w:rsid w:val="00FF4122"/>
    <w:rsid w:val="00FF4958"/>
    <w:rsid w:val="00FF502F"/>
    <w:rsid w:val="00FF51F5"/>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314F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0C5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8</Pages>
  <Words>3657</Words>
  <Characters>20848</Characters>
  <Application>Microsoft Office Word</Application>
  <DocSecurity>0</DocSecurity>
  <Lines>173</Lines>
  <Paragraphs>48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24457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235</cp:revision>
  <cp:lastPrinted>2009-10-14T12:22:00Z</cp:lastPrinted>
  <dcterms:created xsi:type="dcterms:W3CDTF">2022-09-01T10:34:00Z</dcterms:created>
  <dcterms:modified xsi:type="dcterms:W3CDTF">2023-03-20T12:45:00Z</dcterms:modified>
</cp:coreProperties>
</file>